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5053AE" w:rsidRPr="00952A7A" w:rsidRDefault="00E13AF8" w:rsidP="00773D0C">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946266" w:rsidRDefault="00946266" w:rsidP="00DD2DC1"/>
    <w:p w:rsidR="00CD101F" w:rsidRDefault="00CD101F" w:rsidP="004B39A5"/>
    <w:p w:rsidR="00773D0C" w:rsidRDefault="00773D0C" w:rsidP="004B39A5"/>
    <w:p w:rsidR="00773D0C" w:rsidRDefault="00773D0C" w:rsidP="004B39A5"/>
    <w:p w:rsidR="00773D0C" w:rsidRDefault="00773D0C" w:rsidP="004B39A5"/>
    <w:p w:rsidR="00773D0C" w:rsidRDefault="00773D0C" w:rsidP="004B39A5"/>
    <w:p w:rsidR="00773D0C" w:rsidRDefault="00773D0C" w:rsidP="004B39A5"/>
    <w:p w:rsidR="00773D0C" w:rsidRDefault="00773D0C" w:rsidP="004B39A5"/>
    <w:p w:rsidR="00773D0C" w:rsidRDefault="00773D0C" w:rsidP="004B39A5"/>
    <w:p w:rsidR="00773D0C" w:rsidRDefault="00773D0C" w:rsidP="004B39A5"/>
    <w:p w:rsidR="00773D0C" w:rsidRDefault="00773D0C" w:rsidP="004B39A5"/>
    <w:p w:rsidR="00773D0C" w:rsidRDefault="00773D0C" w:rsidP="004B39A5"/>
    <w:p w:rsidR="00BA4F89" w:rsidRDefault="00BA4F89"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605F1" w:rsidRPr="009605F1">
        <w:rPr>
          <w:sz w:val="26"/>
          <w:szCs w:val="26"/>
        </w:rPr>
        <w:t xml:space="preserve">выполнение работ по строительству столбовой линии в п. </w:t>
      </w:r>
      <w:proofErr w:type="spellStart"/>
      <w:r w:rsidR="009605F1" w:rsidRPr="009605F1">
        <w:rPr>
          <w:sz w:val="26"/>
          <w:szCs w:val="26"/>
        </w:rPr>
        <w:t>Нагаевский</w:t>
      </w:r>
      <w:proofErr w:type="spellEnd"/>
      <w:r w:rsidR="009605F1" w:rsidRPr="009605F1">
        <w:rPr>
          <w:sz w:val="26"/>
          <w:szCs w:val="26"/>
        </w:rPr>
        <w:t xml:space="preserve"> Парк (</w:t>
      </w:r>
      <w:proofErr w:type="spellStart"/>
      <w:r w:rsidR="009605F1" w:rsidRPr="009605F1">
        <w:rPr>
          <w:sz w:val="26"/>
          <w:szCs w:val="26"/>
        </w:rPr>
        <w:t>Шмидтово</w:t>
      </w:r>
      <w:proofErr w:type="spellEnd"/>
      <w:r w:rsidR="009605F1" w:rsidRPr="009605F1">
        <w:rPr>
          <w:sz w:val="26"/>
          <w:szCs w:val="26"/>
        </w:rPr>
        <w:t>) Уфимского района</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73D0C" w:rsidRPr="00773D0C">
        <w:rPr>
          <w:iCs/>
        </w:rPr>
        <w:t>10</w:t>
      </w:r>
      <w:r w:rsidRPr="00F84878">
        <w:rPr>
          <w:iCs/>
        </w:rPr>
        <w:t xml:space="preserve">» </w:t>
      </w:r>
      <w:r w:rsidR="00946266">
        <w:rPr>
          <w:iCs/>
        </w:rPr>
        <w:t>августа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DD2DC1" w:rsidRDefault="00DD2DC1" w:rsidP="0005731D">
      <w:pPr>
        <w:pStyle w:val="rvps1"/>
        <w:jc w:val="left"/>
      </w:pPr>
    </w:p>
    <w:p w:rsidR="00DD2DC1" w:rsidRDefault="00DD2DC1" w:rsidP="0005731D">
      <w:pPr>
        <w:pStyle w:val="rvps1"/>
        <w:jc w:val="left"/>
      </w:pPr>
    </w:p>
    <w:p w:rsidR="00DD2DC1" w:rsidRDefault="00DD2DC1" w:rsidP="0005731D">
      <w:pPr>
        <w:pStyle w:val="rvps1"/>
        <w:jc w:val="left"/>
      </w:pPr>
    </w:p>
    <w:p w:rsidR="00BA4F89" w:rsidRDefault="00BA4F89" w:rsidP="0005731D">
      <w:pPr>
        <w:pStyle w:val="rvps1"/>
        <w:jc w:val="left"/>
      </w:pPr>
    </w:p>
    <w:p w:rsidR="00D957A6" w:rsidRDefault="00D957A6" w:rsidP="00915B7D">
      <w:pPr>
        <w:rPr>
          <w:b/>
          <w:color w:val="FF0000"/>
        </w:rPr>
      </w:pPr>
    </w:p>
    <w:p w:rsidR="0069585D" w:rsidRDefault="0069585D" w:rsidP="00B666F4"/>
    <w:p w:rsidR="003D6AB1" w:rsidRDefault="003D6AB1" w:rsidP="004D347C"/>
    <w:p w:rsidR="00773D0C" w:rsidRPr="005A22C3" w:rsidRDefault="00773D0C"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A30215">
          <w:rPr>
            <w:noProof/>
            <w:webHidden/>
          </w:rPr>
          <w:t>3</w:t>
        </w:r>
        <w:r w:rsidRPr="00742F11">
          <w:rPr>
            <w:noProof/>
            <w:webHidden/>
          </w:rPr>
          <w:fldChar w:fldCharType="end"/>
        </w:r>
      </w:hyperlink>
    </w:p>
    <w:p w:rsidR="00915B7D" w:rsidRPr="00742F11" w:rsidRDefault="00A30215"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30215"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30215"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A30215"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A30215"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A30215"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13</w:t>
        </w:r>
        <w:r w:rsidR="00915B7D" w:rsidRPr="00742F11">
          <w:rPr>
            <w:b w:val="0"/>
            <w:i w:val="0"/>
            <w:webHidden/>
          </w:rPr>
          <w:fldChar w:fldCharType="end"/>
        </w:r>
      </w:hyperlink>
    </w:p>
    <w:p w:rsidR="00915B7D" w:rsidRDefault="00A30215" w:rsidP="00CE01F6">
      <w:pPr>
        <w:pStyle w:val="12"/>
        <w:tabs>
          <w:tab w:val="right" w:leader="dot" w:pos="10196"/>
        </w:tabs>
        <w:spacing w:line="360" w:lineRule="auto"/>
        <w:rPr>
          <w:noProof/>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BF106C" w:rsidRPr="008E3CB4" w:rsidRDefault="00A30215" w:rsidP="00BF106C">
      <w:pPr>
        <w:pStyle w:val="12"/>
        <w:tabs>
          <w:tab w:val="right" w:leader="dot" w:pos="10196"/>
        </w:tabs>
        <w:spacing w:line="360" w:lineRule="auto"/>
        <w:rPr>
          <w:rFonts w:ascii="Calibri" w:hAnsi="Calibri"/>
          <w:noProof/>
          <w:sz w:val="22"/>
          <w:szCs w:val="22"/>
        </w:rPr>
      </w:pPr>
      <w:hyperlink w:anchor="_Toc438578265" w:history="1">
        <w:r w:rsidR="00BF106C" w:rsidRPr="009A3903">
          <w:rPr>
            <w:rStyle w:val="a5"/>
            <w:rFonts w:eastAsia="MS Mincho"/>
            <w:noProof/>
            <w:kern w:val="32"/>
            <w:lang w:val="x-none" w:eastAsia="x-none"/>
          </w:rPr>
          <w:t xml:space="preserve">Форма </w:t>
        </w:r>
        <w:r w:rsidR="00BF106C" w:rsidRPr="009A3903">
          <w:rPr>
            <w:rStyle w:val="a5"/>
            <w:rFonts w:eastAsia="MS Mincho"/>
            <w:noProof/>
            <w:kern w:val="32"/>
            <w:lang w:eastAsia="x-none"/>
          </w:rPr>
          <w:t>2</w:t>
        </w:r>
        <w:r w:rsidR="00BF106C" w:rsidRPr="009A3903">
          <w:rPr>
            <w:rStyle w:val="a5"/>
            <w:noProof/>
          </w:rPr>
          <w:t xml:space="preserve"> </w:t>
        </w:r>
        <w:r w:rsidR="00BF106C" w:rsidRPr="009A3903">
          <w:rPr>
            <w:rStyle w:val="a5"/>
            <w:rFonts w:eastAsia="MS Mincho"/>
            <w:noProof/>
            <w:kern w:val="32"/>
            <w:lang w:eastAsia="x-none"/>
          </w:rPr>
          <w:t>Декларация о соответствии участника закупки критериям отнесения к субъектам малого и среднего предпринимательства</w:t>
        </w:r>
        <w:r w:rsidR="00BF106C">
          <w:rPr>
            <w:noProof/>
            <w:webHidden/>
          </w:rPr>
          <w:tab/>
        </w:r>
        <w:r w:rsidR="00BF106C">
          <w:rPr>
            <w:noProof/>
            <w:webHidden/>
          </w:rPr>
          <w:fldChar w:fldCharType="begin"/>
        </w:r>
        <w:r w:rsidR="00BF106C">
          <w:rPr>
            <w:noProof/>
            <w:webHidden/>
          </w:rPr>
          <w:instrText xml:space="preserve"> PAGEREF _Toc438578265 \h </w:instrText>
        </w:r>
        <w:r w:rsidR="00BF106C">
          <w:rPr>
            <w:noProof/>
            <w:webHidden/>
          </w:rPr>
        </w:r>
        <w:r w:rsidR="00BF106C">
          <w:rPr>
            <w:noProof/>
            <w:webHidden/>
          </w:rPr>
          <w:fldChar w:fldCharType="separate"/>
        </w:r>
        <w:r>
          <w:rPr>
            <w:noProof/>
            <w:webHidden/>
          </w:rPr>
          <w:t>16</w:t>
        </w:r>
        <w:r w:rsidR="00BF106C">
          <w:rPr>
            <w:noProof/>
            <w:webHidden/>
          </w:rPr>
          <w:fldChar w:fldCharType="end"/>
        </w:r>
      </w:hyperlink>
    </w:p>
    <w:p w:rsidR="00BF106C" w:rsidRPr="00BF106C" w:rsidRDefault="00A30215" w:rsidP="00BF106C">
      <w:pPr>
        <w:pStyle w:val="12"/>
        <w:tabs>
          <w:tab w:val="right" w:leader="dot" w:pos="10196"/>
        </w:tabs>
        <w:spacing w:line="360" w:lineRule="auto"/>
        <w:rPr>
          <w:rFonts w:ascii="Calibri" w:hAnsi="Calibri"/>
          <w:noProof/>
          <w:sz w:val="22"/>
          <w:szCs w:val="22"/>
        </w:rPr>
      </w:pPr>
      <w:hyperlink w:anchor="_Toc438578266" w:history="1">
        <w:r w:rsidR="00BF106C" w:rsidRPr="009A3903">
          <w:rPr>
            <w:rStyle w:val="a5"/>
            <w:rFonts w:eastAsia="MS Mincho"/>
            <w:noProof/>
            <w:kern w:val="32"/>
            <w:lang w:eastAsia="x-none"/>
          </w:rPr>
          <w:t>Форма 3 План привлечения субподрядчиков (соисполнителей) из числа субъектов малого и среднего предпринимательства</w:t>
        </w:r>
        <w:r w:rsidR="00BF106C">
          <w:rPr>
            <w:noProof/>
            <w:webHidden/>
          </w:rPr>
          <w:tab/>
        </w:r>
        <w:r w:rsidR="00BF106C">
          <w:rPr>
            <w:noProof/>
            <w:webHidden/>
          </w:rPr>
          <w:fldChar w:fldCharType="begin"/>
        </w:r>
        <w:r w:rsidR="00BF106C">
          <w:rPr>
            <w:noProof/>
            <w:webHidden/>
          </w:rPr>
          <w:instrText xml:space="preserve"> PAGEREF _Toc438578266 \h </w:instrText>
        </w:r>
        <w:r w:rsidR="00BF106C">
          <w:rPr>
            <w:noProof/>
            <w:webHidden/>
          </w:rPr>
        </w:r>
        <w:r w:rsidR="00BF106C">
          <w:rPr>
            <w:noProof/>
            <w:webHidden/>
          </w:rPr>
          <w:fldChar w:fldCharType="separate"/>
        </w:r>
        <w:r>
          <w:rPr>
            <w:noProof/>
            <w:webHidden/>
          </w:rPr>
          <w:t>20</w:t>
        </w:r>
        <w:r w:rsidR="00BF106C">
          <w:rPr>
            <w:noProof/>
            <w:webHidden/>
          </w:rPr>
          <w:fldChar w:fldCharType="end"/>
        </w:r>
      </w:hyperlink>
    </w:p>
    <w:p w:rsidR="00915B7D" w:rsidRPr="008E3CB4" w:rsidRDefault="00A30215"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22</w:t>
        </w:r>
        <w:r w:rsidR="00915B7D">
          <w:rPr>
            <w:noProof/>
            <w:webHidden/>
          </w:rPr>
          <w:fldChar w:fldCharType="end"/>
        </w:r>
      </w:hyperlink>
    </w:p>
    <w:p w:rsidR="00915B7D" w:rsidRPr="008E3CB4" w:rsidRDefault="00A30215"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23</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9605F1" w:rsidRPr="009605F1">
        <w:rPr>
          <w:szCs w:val="26"/>
        </w:rPr>
        <w:t xml:space="preserve">выполнение работ по строительству столбовой линии в п. </w:t>
      </w:r>
      <w:proofErr w:type="spellStart"/>
      <w:r w:rsidR="009605F1" w:rsidRPr="009605F1">
        <w:rPr>
          <w:szCs w:val="26"/>
        </w:rPr>
        <w:t>Нагаевский</w:t>
      </w:r>
      <w:proofErr w:type="spellEnd"/>
      <w:r w:rsidR="009605F1" w:rsidRPr="009605F1">
        <w:rPr>
          <w:szCs w:val="26"/>
        </w:rPr>
        <w:t xml:space="preserve"> Парк (</w:t>
      </w:r>
      <w:proofErr w:type="spellStart"/>
      <w:r w:rsidR="009605F1" w:rsidRPr="009605F1">
        <w:rPr>
          <w:szCs w:val="26"/>
        </w:rPr>
        <w:t>Шмидтово</w:t>
      </w:r>
      <w:proofErr w:type="spellEnd"/>
      <w:r w:rsidR="009605F1" w:rsidRPr="009605F1">
        <w:rPr>
          <w:szCs w:val="26"/>
        </w:rPr>
        <w:t>) Уфимского района</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D1396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D13968" w:rsidP="001412FA">
            <w:pPr>
              <w:autoSpaceDE w:val="0"/>
              <w:autoSpaceDN w:val="0"/>
              <w:adjustRightInd w:val="0"/>
              <w:jc w:val="both"/>
            </w:pPr>
            <w:r>
              <w:t>Хайретдинов Артур Рашидович</w:t>
            </w:r>
          </w:p>
          <w:p w:rsidR="00915B7D" w:rsidRPr="00045A1F" w:rsidRDefault="00B42DA3" w:rsidP="00D13968">
            <w:pPr>
              <w:autoSpaceDE w:val="0"/>
              <w:autoSpaceDN w:val="0"/>
              <w:adjustRightInd w:val="0"/>
              <w:jc w:val="both"/>
            </w:pPr>
            <w:r w:rsidRPr="00B42DA3">
              <w:t>т</w:t>
            </w:r>
            <w:r>
              <w:t>ел</w:t>
            </w:r>
            <w:r w:rsidRPr="00045A1F">
              <w:t xml:space="preserve">. </w:t>
            </w:r>
            <w:r w:rsidRPr="00045A1F">
              <w:rPr>
                <w:bCs/>
              </w:rPr>
              <w:t>+ 7</w:t>
            </w:r>
            <w:r w:rsidR="002D671C" w:rsidRPr="00045A1F">
              <w:t xml:space="preserve"> (347) 221</w:t>
            </w:r>
            <w:r w:rsidR="00D13968" w:rsidRPr="00045A1F">
              <w:t>5426</w:t>
            </w:r>
            <w:r w:rsidRPr="00045A1F">
              <w:t xml:space="preserve">, </w:t>
            </w:r>
            <w:r w:rsidR="00B22F1E" w:rsidRPr="0053230E">
              <w:rPr>
                <w:rFonts w:eastAsia="Calibri"/>
                <w:bCs/>
                <w:color w:val="000000"/>
                <w:lang w:val="en-US"/>
              </w:rPr>
              <w:t>e</w:t>
            </w:r>
            <w:r w:rsidR="00B22F1E" w:rsidRPr="00045A1F">
              <w:rPr>
                <w:rFonts w:eastAsia="Calibri"/>
                <w:bCs/>
                <w:color w:val="000000"/>
              </w:rPr>
              <w:t>-</w:t>
            </w:r>
            <w:r w:rsidR="00B22F1E" w:rsidRPr="0053230E">
              <w:rPr>
                <w:rFonts w:eastAsia="Calibri"/>
                <w:bCs/>
                <w:color w:val="000000"/>
                <w:lang w:val="en-US"/>
              </w:rPr>
              <w:t>mail</w:t>
            </w:r>
            <w:r w:rsidR="00B22F1E" w:rsidRPr="00045A1F">
              <w:rPr>
                <w:rFonts w:eastAsia="Calibri"/>
                <w:bCs/>
                <w:color w:val="000000"/>
              </w:rPr>
              <w:t>:</w:t>
            </w:r>
            <w:r w:rsidR="00B22F1E" w:rsidRPr="00045A1F">
              <w:t xml:space="preserve"> </w:t>
            </w:r>
            <w:hyperlink r:id="rId14" w:history="1">
              <w:r w:rsidR="00D13968" w:rsidRPr="00D50C32">
                <w:rPr>
                  <w:rStyle w:val="a5"/>
                  <w:lang w:val="en-US"/>
                </w:rPr>
                <w:t>a</w:t>
              </w:r>
              <w:r w:rsidR="00D13968" w:rsidRPr="00045A1F">
                <w:rPr>
                  <w:rStyle w:val="a5"/>
                </w:rPr>
                <w:t>.</w:t>
              </w:r>
              <w:r w:rsidR="00D13968" w:rsidRPr="00D50C32">
                <w:rPr>
                  <w:rStyle w:val="a5"/>
                  <w:lang w:val="en-US"/>
                </w:rPr>
                <w:t>hajretdinov</w:t>
              </w:r>
              <w:r w:rsidR="00D13968" w:rsidRPr="00045A1F">
                <w:rPr>
                  <w:rStyle w:val="a5"/>
                </w:rPr>
                <w:t>@</w:t>
              </w:r>
              <w:r w:rsidR="00D13968" w:rsidRPr="00D50C32">
                <w:rPr>
                  <w:rStyle w:val="a5"/>
                  <w:lang w:val="en-US"/>
                </w:rPr>
                <w:t>bashtel</w:t>
              </w:r>
              <w:r w:rsidR="00D13968" w:rsidRPr="00045A1F">
                <w:rPr>
                  <w:rStyle w:val="a5"/>
                </w:rPr>
                <w:t>.</w:t>
              </w:r>
              <w:proofErr w:type="spellStart"/>
              <w:r w:rsidR="00D13968" w:rsidRPr="00D50C32">
                <w:rPr>
                  <w:rStyle w:val="a5"/>
                  <w:lang w:val="en-US"/>
                </w:rPr>
                <w:t>ru</w:t>
              </w:r>
              <w:proofErr w:type="spellEnd"/>
            </w:hyperlink>
            <w:r w:rsidR="00D13968" w:rsidRPr="00045A1F">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015473" w:rsidP="0024575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9605F1" w:rsidRPr="009605F1">
              <w:rPr>
                <w:szCs w:val="26"/>
              </w:rPr>
              <w:t xml:space="preserve">выполнение работ по строительству столбовой линии в п. </w:t>
            </w:r>
            <w:proofErr w:type="spellStart"/>
            <w:r w:rsidR="009605F1" w:rsidRPr="009605F1">
              <w:rPr>
                <w:szCs w:val="26"/>
              </w:rPr>
              <w:t>Нагаевский</w:t>
            </w:r>
            <w:proofErr w:type="spellEnd"/>
            <w:r w:rsidR="009605F1" w:rsidRPr="009605F1">
              <w:rPr>
                <w:szCs w:val="26"/>
              </w:rPr>
              <w:t xml:space="preserve"> Парк (</w:t>
            </w:r>
            <w:proofErr w:type="spellStart"/>
            <w:r w:rsidR="009605F1" w:rsidRPr="009605F1">
              <w:rPr>
                <w:szCs w:val="26"/>
              </w:rPr>
              <w:t>Шмидтово</w:t>
            </w:r>
            <w:proofErr w:type="spellEnd"/>
            <w:r w:rsidR="009605F1" w:rsidRPr="009605F1">
              <w:rPr>
                <w:szCs w:val="26"/>
              </w:rPr>
              <w:t>) Уфимского района</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045A1F" w:rsidP="005A6405">
            <w:pPr>
              <w:pStyle w:val="Default"/>
              <w:jc w:val="both"/>
              <w:rPr>
                <w:iCs/>
                <w:color w:val="auto"/>
                <w:sz w:val="10"/>
                <w:szCs w:val="10"/>
              </w:rPr>
            </w:pPr>
            <w:r w:rsidRPr="004C5FB5">
              <w:rPr>
                <w:sz w:val="26"/>
                <w:szCs w:val="26"/>
              </w:rPr>
              <w:t>694</w:t>
            </w:r>
            <w:r>
              <w:rPr>
                <w:sz w:val="26"/>
                <w:szCs w:val="26"/>
              </w:rPr>
              <w:t> 961,00</w:t>
            </w:r>
            <w:r w:rsidRPr="002D0D4A">
              <w:t xml:space="preserve"> руб. (</w:t>
            </w:r>
            <w:r>
              <w:t xml:space="preserve">Шестьсот девяносто четыре тысячи </w:t>
            </w:r>
            <w:r w:rsidRPr="00D50D55">
              <w:t>девятьсот шестьдесят один</w:t>
            </w:r>
            <w:r>
              <w:t>) рубль 00 копеек</w:t>
            </w:r>
            <w:r w:rsidRPr="002D0D4A">
              <w:t xml:space="preserve">, в том числе сумма НДС (18%) </w:t>
            </w:r>
            <w:r>
              <w:t>–</w:t>
            </w:r>
            <w:r w:rsidRPr="002D0D4A">
              <w:t xml:space="preserve"> </w:t>
            </w:r>
            <w:r>
              <w:t>106 011,00</w:t>
            </w:r>
            <w:r w:rsidRPr="002D0D4A">
              <w:t xml:space="preserve"> руб. (</w:t>
            </w:r>
            <w:r>
              <w:t xml:space="preserve">Сто шесть тысяч </w:t>
            </w:r>
            <w:r w:rsidRPr="00D50D55">
              <w:t>одиннадцать</w:t>
            </w:r>
            <w:r>
              <w:t>) рублей</w:t>
            </w:r>
            <w:r w:rsidRPr="002D0D4A">
              <w:t xml:space="preserve"> </w:t>
            </w:r>
            <w:r>
              <w:t>00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F5897">
            <w:pPr>
              <w:pStyle w:val="Default"/>
              <w:rPr>
                <w:iCs/>
              </w:rPr>
            </w:pPr>
            <w:r w:rsidRPr="00F84878">
              <w:rPr>
                <w:iCs/>
              </w:rPr>
              <w:t xml:space="preserve"> </w:t>
            </w:r>
            <w:r w:rsidR="00D02223">
              <w:rPr>
                <w:iCs/>
              </w:rPr>
              <w:t xml:space="preserve">не позднее </w:t>
            </w:r>
            <w:r w:rsidRPr="00F84878">
              <w:rPr>
                <w:iCs/>
              </w:rPr>
              <w:t>«</w:t>
            </w:r>
            <w:r w:rsidR="00BE05D4">
              <w:rPr>
                <w:iCs/>
              </w:rPr>
              <w:t>16</w:t>
            </w:r>
            <w:r w:rsidRPr="00F84878">
              <w:rPr>
                <w:iCs/>
              </w:rPr>
              <w:t xml:space="preserve">» </w:t>
            </w:r>
            <w:r w:rsidR="007F5897">
              <w:rPr>
                <w:iCs/>
              </w:rPr>
              <w:t>августа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30215">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30215">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30215"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D13968"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D13968" w:rsidRDefault="00D13968" w:rsidP="00D13968">
            <w:pPr>
              <w:autoSpaceDE w:val="0"/>
              <w:autoSpaceDN w:val="0"/>
              <w:adjustRightInd w:val="0"/>
              <w:jc w:val="both"/>
            </w:pPr>
            <w:r>
              <w:t>Хайретдинов Артур Рашидович</w:t>
            </w:r>
          </w:p>
          <w:p w:rsidR="00915B7D" w:rsidRPr="00045A1F" w:rsidRDefault="00D13968" w:rsidP="00D13968">
            <w:pPr>
              <w:autoSpaceDE w:val="0"/>
              <w:autoSpaceDN w:val="0"/>
              <w:adjustRightInd w:val="0"/>
              <w:jc w:val="both"/>
            </w:pPr>
            <w:r w:rsidRPr="00B42DA3">
              <w:t>т</w:t>
            </w:r>
            <w:r>
              <w:t>ел</w:t>
            </w:r>
            <w:r w:rsidRPr="00045A1F">
              <w:t xml:space="preserve">. </w:t>
            </w:r>
            <w:r w:rsidRPr="00045A1F">
              <w:rPr>
                <w:bCs/>
              </w:rPr>
              <w:t>+ 7</w:t>
            </w:r>
            <w:r w:rsidRPr="00045A1F">
              <w:t xml:space="preserve"> (347) 2215426, </w:t>
            </w:r>
            <w:r w:rsidRPr="0053230E">
              <w:rPr>
                <w:rFonts w:eastAsia="Calibri"/>
                <w:bCs/>
                <w:color w:val="000000"/>
                <w:lang w:val="en-US"/>
              </w:rPr>
              <w:t>e</w:t>
            </w:r>
            <w:r w:rsidRPr="00045A1F">
              <w:rPr>
                <w:rFonts w:eastAsia="Calibri"/>
                <w:bCs/>
                <w:color w:val="000000"/>
              </w:rPr>
              <w:t>-</w:t>
            </w:r>
            <w:r w:rsidRPr="0053230E">
              <w:rPr>
                <w:rFonts w:eastAsia="Calibri"/>
                <w:bCs/>
                <w:color w:val="000000"/>
                <w:lang w:val="en-US"/>
              </w:rPr>
              <w:t>mail</w:t>
            </w:r>
            <w:r w:rsidRPr="00045A1F">
              <w:rPr>
                <w:rFonts w:eastAsia="Calibri"/>
                <w:bCs/>
                <w:color w:val="000000"/>
              </w:rPr>
              <w:t>:</w:t>
            </w:r>
            <w:r w:rsidRPr="00045A1F">
              <w:t xml:space="preserve"> </w:t>
            </w:r>
            <w:hyperlink r:id="rId25" w:history="1">
              <w:r w:rsidRPr="00D50C32">
                <w:rPr>
                  <w:rStyle w:val="a5"/>
                  <w:lang w:val="en-US"/>
                </w:rPr>
                <w:t>a</w:t>
              </w:r>
              <w:r w:rsidRPr="00045A1F">
                <w:rPr>
                  <w:rStyle w:val="a5"/>
                </w:rPr>
                <w:t>.</w:t>
              </w:r>
              <w:r w:rsidRPr="00D50C32">
                <w:rPr>
                  <w:rStyle w:val="a5"/>
                  <w:lang w:val="en-US"/>
                </w:rPr>
                <w:t>hajretdinov</w:t>
              </w:r>
              <w:r w:rsidRPr="00045A1F">
                <w:rPr>
                  <w:rStyle w:val="a5"/>
                </w:rPr>
                <w:t>@</w:t>
              </w:r>
              <w:r w:rsidRPr="00D50C32">
                <w:rPr>
                  <w:rStyle w:val="a5"/>
                  <w:lang w:val="en-US"/>
                </w:rPr>
                <w:t>bashtel</w:t>
              </w:r>
              <w:r w:rsidRPr="00045A1F">
                <w:rPr>
                  <w:rStyle w:val="a5"/>
                </w:rPr>
                <w:t>.</w:t>
              </w:r>
              <w:proofErr w:type="spellStart"/>
              <w:r w:rsidRPr="00D50C32">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045A1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BE05D4" w:rsidP="00A60356">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BE05D4" w:rsidRDefault="00BE05D4" w:rsidP="00BE05D4">
            <w:pPr>
              <w:pStyle w:val="a6"/>
              <w:widowControl w:val="0"/>
              <w:autoSpaceDE w:val="0"/>
              <w:autoSpaceDN w:val="0"/>
              <w:adjustRightInd w:val="0"/>
              <w:ind w:left="0"/>
            </w:pPr>
            <w:r w:rsidRPr="00344E58">
              <w:t>Общество с ограниченной ответственностью «</w:t>
            </w:r>
            <w:r>
              <w:t>Компаньон</w:t>
            </w:r>
            <w:r w:rsidRPr="00344E58">
              <w:t xml:space="preserve">» </w:t>
            </w:r>
          </w:p>
          <w:p w:rsidR="00915B7D" w:rsidRPr="00D7468D" w:rsidRDefault="00BE05D4" w:rsidP="00BE05D4">
            <w:pPr>
              <w:pStyle w:val="afffa"/>
              <w:rPr>
                <w:rFonts w:cs="Times New Roman"/>
              </w:rPr>
            </w:pPr>
            <w:r w:rsidRPr="00344E58">
              <w:t>(ООО «</w:t>
            </w:r>
            <w:r>
              <w:t>Компаньон</w:t>
            </w:r>
            <w:r w:rsidRPr="00344E58">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57F57" w:rsidRDefault="00BE05D4" w:rsidP="00357F57">
            <w:pPr>
              <w:pStyle w:val="2f2"/>
              <w:shd w:val="clear" w:color="auto" w:fill="auto"/>
              <w:spacing w:after="0" w:line="276" w:lineRule="auto"/>
              <w:jc w:val="left"/>
              <w:rPr>
                <w:rFonts w:cs="Times New Roman"/>
                <w:sz w:val="24"/>
                <w:szCs w:val="24"/>
              </w:rPr>
            </w:pPr>
            <w:r>
              <w:rPr>
                <w:sz w:val="24"/>
                <w:szCs w:val="24"/>
              </w:rPr>
              <w:t xml:space="preserve">450022, РБ, г. Уфа, ул. Менделеева, д. 134, </w:t>
            </w:r>
            <w:proofErr w:type="spellStart"/>
            <w:r>
              <w:rPr>
                <w:sz w:val="24"/>
                <w:szCs w:val="24"/>
              </w:rPr>
              <w:t>кор</w:t>
            </w:r>
            <w:proofErr w:type="spellEnd"/>
            <w:r>
              <w:rPr>
                <w:sz w:val="24"/>
                <w:szCs w:val="24"/>
              </w:rPr>
              <w:t>. 2, оф. 25Ч</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7F5897" w:rsidRPr="00F84878">
              <w:rPr>
                <w:iCs/>
              </w:rPr>
              <w:t>«</w:t>
            </w:r>
            <w:r w:rsidR="00BE05D4">
              <w:rPr>
                <w:iCs/>
              </w:rPr>
              <w:t>16</w:t>
            </w:r>
            <w:r w:rsidR="007F5897" w:rsidRPr="00F84878">
              <w:rPr>
                <w:iCs/>
              </w:rPr>
              <w:t xml:space="preserve">» </w:t>
            </w:r>
            <w:r w:rsidR="007F5897">
              <w:rPr>
                <w:iCs/>
              </w:rPr>
              <w:t>августа</w:t>
            </w:r>
            <w:r w:rsidR="00586B77">
              <w:rPr>
                <w:iCs/>
              </w:rPr>
              <w:t xml:space="preserve"> 2017</w:t>
            </w:r>
            <w:r w:rsidR="00586B77"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9605F1" w:rsidRPr="009605F1">
              <w:rPr>
                <w:szCs w:val="26"/>
              </w:rPr>
              <w:t xml:space="preserve">выполнение работ по строительству столбовой линии в п. </w:t>
            </w:r>
            <w:proofErr w:type="spellStart"/>
            <w:r w:rsidR="009605F1" w:rsidRPr="009605F1">
              <w:rPr>
                <w:szCs w:val="26"/>
              </w:rPr>
              <w:t>Нагаевский</w:t>
            </w:r>
            <w:proofErr w:type="spellEnd"/>
            <w:r w:rsidR="009605F1" w:rsidRPr="009605F1">
              <w:rPr>
                <w:szCs w:val="26"/>
              </w:rPr>
              <w:t xml:space="preserve"> Парк (</w:t>
            </w:r>
            <w:proofErr w:type="spellStart"/>
            <w:r w:rsidR="009605F1" w:rsidRPr="009605F1">
              <w:rPr>
                <w:szCs w:val="26"/>
              </w:rPr>
              <w:t>Шмидтово</w:t>
            </w:r>
            <w:proofErr w:type="spellEnd"/>
            <w:r w:rsidR="009605F1" w:rsidRPr="009605F1">
              <w:rPr>
                <w:szCs w:val="26"/>
              </w:rPr>
              <w:t>) Уфимского района</w:t>
            </w:r>
            <w:r w:rsidR="009605F1" w:rsidRPr="00F84878">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045A1F" w:rsidP="005A6405">
            <w:pPr>
              <w:ind w:firstLine="34"/>
              <w:jc w:val="both"/>
            </w:pPr>
            <w:r w:rsidRPr="004C5FB5">
              <w:rPr>
                <w:sz w:val="26"/>
                <w:szCs w:val="26"/>
              </w:rPr>
              <w:t>694</w:t>
            </w:r>
            <w:r>
              <w:rPr>
                <w:sz w:val="26"/>
                <w:szCs w:val="26"/>
              </w:rPr>
              <w:t> 961,00</w:t>
            </w:r>
            <w:r w:rsidRPr="002D0D4A">
              <w:t xml:space="preserve"> руб. (</w:t>
            </w:r>
            <w:r>
              <w:t xml:space="preserve">Шестьсот девяносто четыре тысячи </w:t>
            </w:r>
            <w:r w:rsidRPr="00D50D55">
              <w:t>девятьсот шестьдесят один</w:t>
            </w:r>
            <w:r>
              <w:t>) рубль 00 копеек</w:t>
            </w:r>
            <w:r w:rsidRPr="002D0D4A">
              <w:t xml:space="preserve">, в том числе сумма НДС (18%) </w:t>
            </w:r>
            <w:r>
              <w:t>–</w:t>
            </w:r>
            <w:r w:rsidRPr="002D0D4A">
              <w:t xml:space="preserve"> </w:t>
            </w:r>
            <w:r>
              <w:t>106 011,00</w:t>
            </w:r>
            <w:r w:rsidRPr="002D0D4A">
              <w:t xml:space="preserve"> руб. (</w:t>
            </w:r>
            <w:r>
              <w:t xml:space="preserve">Сто шесть тысяч </w:t>
            </w:r>
            <w:r w:rsidRPr="00D50D55">
              <w:t>одиннадцать</w:t>
            </w:r>
            <w:r>
              <w:t>) рублей</w:t>
            </w:r>
            <w:r w:rsidRPr="002D0D4A">
              <w:t xml:space="preserve"> </w:t>
            </w:r>
            <w:r>
              <w:t>00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30215">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30215">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30215">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8074FE" w:rsidTr="00907BCE">
              <w:tc>
                <w:tcPr>
                  <w:tcW w:w="7351" w:type="dxa"/>
                  <w:shd w:val="clear" w:color="auto" w:fill="auto"/>
                </w:tcPr>
                <w:p w:rsidR="008074FE" w:rsidRPr="004B250C" w:rsidRDefault="008074FE" w:rsidP="008074FE">
                  <w:pPr>
                    <w:numPr>
                      <w:ilvl w:val="0"/>
                      <w:numId w:val="5"/>
                    </w:numPr>
                    <w:ind w:left="19" w:firstLine="264"/>
                    <w:jc w:val="both"/>
                    <w:rPr>
                      <w:rFonts w:cs="Arial"/>
                      <w:color w:val="000000"/>
                    </w:rPr>
                  </w:pPr>
                  <w:r>
                    <w:rPr>
                      <w:rFonts w:cs="Arial"/>
                      <w:color w:val="000000"/>
                    </w:rPr>
                    <w:t>в</w:t>
                  </w:r>
                  <w:r w:rsidRPr="00AC6D5F">
                    <w:rPr>
                      <w:rFonts w:cs="Arial"/>
                      <w:color w:val="000000"/>
                    </w:rPr>
                    <w:t xml:space="preserve">ыписка из реестра субъектов малого и среднего предпринимательства, ведение которого осуществляется в соответствии с Федеральным </w:t>
                  </w:r>
                  <w:hyperlink r:id="rId26" w:history="1">
                    <w:r w:rsidRPr="00AC6D5F">
                      <w:rPr>
                        <w:rFonts w:cs="Arial"/>
                        <w:color w:val="000000"/>
                      </w:rPr>
                      <w:t>законом</w:t>
                    </w:r>
                  </w:hyperlink>
                  <w:r w:rsidRPr="00AC6D5F">
                    <w:rPr>
                      <w:rFonts w:cs="Arial"/>
                      <w:color w:val="000000"/>
                    </w:rPr>
                    <w:t xml:space="preserve"> «О развитии малого и среднего предпринимательства в Российской Федерации», или декларация о соответствии участника закупки критериям отнесения к субъектам малого и среднего предпринимательства (</w:t>
                  </w:r>
                  <w:hyperlink w:anchor="декларация2" w:history="1">
                    <w:r w:rsidRPr="000627E0">
                      <w:rPr>
                        <w:rStyle w:val="a5"/>
                      </w:rPr>
                      <w:t>Форма 2</w:t>
                    </w:r>
                  </w:hyperlink>
                  <w:r w:rsidRPr="000627E0">
                    <w:rPr>
                      <w:rStyle w:val="a5"/>
                    </w:rPr>
                    <w:t>)</w:t>
                  </w:r>
                  <w:r w:rsidRPr="00AC6D5F">
                    <w:rPr>
                      <w:rFonts w:cs="Arial"/>
                      <w:color w:val="000000"/>
                    </w:rP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AC6D5F">
                      <w:rPr>
                        <w:rFonts w:cs="Arial"/>
                        <w:color w:val="000000"/>
                      </w:rPr>
                      <w:t>частью 3 статьи 4</w:t>
                    </w:r>
                  </w:hyperlink>
                  <w:r w:rsidRPr="00AC6D5F">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2A6607" w:rsidTr="00907BCE">
              <w:tc>
                <w:tcPr>
                  <w:tcW w:w="7351" w:type="dxa"/>
                  <w:shd w:val="clear" w:color="auto" w:fill="auto"/>
                </w:tcPr>
                <w:p w:rsidR="002A6607" w:rsidRPr="004B250C" w:rsidRDefault="002A6607" w:rsidP="00DE184D">
                  <w:pPr>
                    <w:numPr>
                      <w:ilvl w:val="0"/>
                      <w:numId w:val="5"/>
                    </w:numPr>
                    <w:ind w:left="-10" w:firstLine="293"/>
                    <w:jc w:val="both"/>
                    <w:rPr>
                      <w:rFonts w:cs="Arial"/>
                      <w:color w:val="000000"/>
                    </w:rPr>
                  </w:pP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w:t>
                  </w:r>
                  <w:r>
                    <w:t>в соответствии с пунктом</w:t>
                  </w:r>
                  <w:r w:rsidRPr="00CF7AF2">
                    <w:t xml:space="preserve"> </w:t>
                  </w:r>
                  <w:r>
                    <w:fldChar w:fldCharType="begin"/>
                  </w:r>
                  <w:r>
                    <w:instrText xml:space="preserve"> REF _Ref422839708 \r \h </w:instrText>
                  </w:r>
                  <w:r>
                    <w:fldChar w:fldCharType="separate"/>
                  </w:r>
                  <w:r w:rsidR="00A30215">
                    <w:t>2</w:t>
                  </w:r>
                  <w:r>
                    <w:fldChar w:fldCharType="end"/>
                  </w:r>
                  <w:r>
                    <w:t xml:space="preserve"> </w:t>
                  </w:r>
                  <w:hyperlink w:anchor="_РАЗДЕЛ_II._СВЕДЕНИЯ" w:history="1">
                    <w:r w:rsidRPr="00F41408">
                      <w:rPr>
                        <w:rStyle w:val="a5"/>
                        <w:iCs/>
                      </w:rPr>
                      <w:t>раздела II «Информационная карта»</w:t>
                    </w:r>
                  </w:hyperlink>
                  <w:r>
                    <w:rPr>
                      <w:iCs/>
                    </w:rPr>
                    <w:t xml:space="preserve"> </w:t>
                  </w:r>
                  <w:r w:rsidRPr="00CF7AF2">
                    <w:t>Документации</w:t>
                  </w:r>
                  <w:r>
                    <w:t xml:space="preserve">                   План привлечения субподрядчиков (соисполнителей) из числа субъектов малого и среднего предпринимательства, составленный по </w:t>
                  </w:r>
                  <w:hyperlink w:anchor="_Форма_3_План_1" w:history="1">
                    <w:r w:rsidRPr="00CF6CD6">
                      <w:rPr>
                        <w:rStyle w:val="a5"/>
                      </w:rPr>
                      <w:t>Форме 3</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30215">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8"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9"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30"/>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31"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2"/>
          <w:pgSz w:w="16839" w:h="11907" w:orient="landscape" w:code="9"/>
          <w:pgMar w:top="1134" w:right="851" w:bottom="567" w:left="567" w:header="720" w:footer="720" w:gutter="0"/>
          <w:cols w:space="708"/>
          <w:noEndnote/>
          <w:docGrid w:linePitch="326"/>
        </w:sectPr>
      </w:pPr>
    </w:p>
    <w:p w:rsidR="00BF106C" w:rsidRPr="00AC6D5F" w:rsidRDefault="00BF106C" w:rsidP="00BF106C">
      <w:pPr>
        <w:pStyle w:val="1"/>
        <w:keepLines w:val="0"/>
        <w:spacing w:before="240" w:after="120"/>
        <w:ind w:firstLine="432"/>
        <w:jc w:val="both"/>
        <w:rPr>
          <w:rFonts w:ascii="Times New Roman" w:eastAsia="MS Mincho" w:hAnsi="Times New Roman"/>
          <w:color w:val="548DD4"/>
          <w:kern w:val="32"/>
          <w:szCs w:val="24"/>
          <w:lang w:eastAsia="x-none"/>
        </w:rPr>
      </w:pPr>
      <w:bookmarkStart w:id="30" w:name="_Ref422151860"/>
      <w:bookmarkStart w:id="31" w:name="_Toc422398790"/>
      <w:bookmarkStart w:id="32" w:name="_Toc422750747"/>
      <w:bookmarkStart w:id="33" w:name="_Ref422751646"/>
      <w:bookmarkStart w:id="34" w:name="_Toc422753707"/>
      <w:bookmarkStart w:id="35" w:name="_Ref422839771"/>
      <w:bookmarkStart w:id="36" w:name="_Toc438578265"/>
      <w:bookmarkStart w:id="37" w:name="декларация2"/>
      <w:r w:rsidRPr="00E82F20">
        <w:rPr>
          <w:rFonts w:ascii="Times New Roman" w:eastAsia="MS Mincho" w:hAnsi="Times New Roman"/>
          <w:color w:val="548DD4"/>
          <w:kern w:val="32"/>
          <w:szCs w:val="24"/>
          <w:lang w:val="x-none" w:eastAsia="x-none"/>
        </w:rPr>
        <w:t xml:space="preserve">Форма </w:t>
      </w:r>
      <w:bookmarkEnd w:id="30"/>
      <w:r>
        <w:rPr>
          <w:rFonts w:ascii="Times New Roman" w:eastAsia="MS Mincho" w:hAnsi="Times New Roman"/>
          <w:color w:val="548DD4"/>
          <w:kern w:val="32"/>
          <w:szCs w:val="24"/>
          <w:lang w:eastAsia="x-none"/>
        </w:rPr>
        <w:t>2</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31"/>
      <w:bookmarkEnd w:id="32"/>
      <w:bookmarkEnd w:id="33"/>
      <w:bookmarkEnd w:id="34"/>
      <w:bookmarkEnd w:id="35"/>
      <w:bookmarkEnd w:id="36"/>
      <w:bookmarkEnd w:id="37"/>
    </w:p>
    <w:p w:rsidR="00BF106C" w:rsidRPr="00AC6D5F" w:rsidRDefault="00BF106C" w:rsidP="00BF106C">
      <w:pPr>
        <w:autoSpaceDE w:val="0"/>
        <w:autoSpaceDN w:val="0"/>
        <w:spacing w:after="120"/>
        <w:jc w:val="center"/>
        <w:rPr>
          <w:b/>
          <w:bCs/>
          <w:spacing w:val="60"/>
          <w:sz w:val="26"/>
          <w:szCs w:val="26"/>
        </w:rPr>
      </w:pPr>
      <w:r w:rsidRPr="00AC6D5F">
        <w:rPr>
          <w:b/>
          <w:bCs/>
          <w:spacing w:val="60"/>
          <w:sz w:val="26"/>
          <w:szCs w:val="26"/>
        </w:rPr>
        <w:t>ФОРМА</w:t>
      </w:r>
    </w:p>
    <w:p w:rsidR="00BF106C" w:rsidRPr="00AC6D5F" w:rsidRDefault="00BF106C" w:rsidP="00BF106C">
      <w:pPr>
        <w:autoSpaceDE w:val="0"/>
        <w:autoSpaceDN w:val="0"/>
        <w:spacing w:after="480"/>
        <w:jc w:val="center"/>
        <w:rPr>
          <w:b/>
          <w:bCs/>
          <w:sz w:val="26"/>
          <w:szCs w:val="26"/>
        </w:rPr>
      </w:pPr>
      <w:r w:rsidRPr="00AC6D5F">
        <w:rPr>
          <w:b/>
          <w:bCs/>
          <w:sz w:val="26"/>
          <w:szCs w:val="26"/>
        </w:rPr>
        <w:t>декларации о соответствии участника закупки критериям отнесения</w:t>
      </w:r>
      <w:r w:rsidRPr="00AC6D5F">
        <w:rPr>
          <w:b/>
          <w:bCs/>
          <w:sz w:val="26"/>
          <w:szCs w:val="26"/>
        </w:rPr>
        <w:br/>
        <w:t>к субъектам малого и среднего предпринимательства</w:t>
      </w:r>
    </w:p>
    <w:p w:rsidR="00BF106C" w:rsidRPr="00AC6D5F" w:rsidRDefault="00BF106C" w:rsidP="00BF106C">
      <w:pPr>
        <w:autoSpaceDE w:val="0"/>
        <w:autoSpaceDN w:val="0"/>
        <w:ind w:firstLine="567"/>
      </w:pPr>
      <w:r w:rsidRPr="00AC6D5F">
        <w:t xml:space="preserve">Подтверждаем, что  </w:t>
      </w:r>
    </w:p>
    <w:p w:rsidR="00BF106C" w:rsidRPr="00AC6D5F" w:rsidRDefault="00BF106C" w:rsidP="00BF106C">
      <w:pPr>
        <w:pBdr>
          <w:top w:val="single" w:sz="4" w:space="1" w:color="auto"/>
        </w:pBdr>
        <w:autoSpaceDE w:val="0"/>
        <w:autoSpaceDN w:val="0"/>
        <w:spacing w:after="120"/>
        <w:ind w:left="2637"/>
        <w:jc w:val="center"/>
        <w:rPr>
          <w:sz w:val="20"/>
          <w:szCs w:val="20"/>
        </w:rPr>
      </w:pPr>
      <w:r w:rsidRPr="00AC6D5F">
        <w:rPr>
          <w:sz w:val="20"/>
          <w:szCs w:val="20"/>
        </w:rPr>
        <w:t>(указывается наименование участника закупки)</w:t>
      </w:r>
    </w:p>
    <w:p w:rsidR="00BF106C" w:rsidRPr="00AC6D5F" w:rsidRDefault="00BF106C" w:rsidP="00BF106C">
      <w:pPr>
        <w:autoSpaceDE w:val="0"/>
        <w:autoSpaceDN w:val="0"/>
        <w:jc w:val="both"/>
      </w:pPr>
      <w:r w:rsidRPr="00AC6D5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F106C" w:rsidRPr="00AC6D5F" w:rsidRDefault="00BF106C" w:rsidP="00BF106C">
      <w:pPr>
        <w:pBdr>
          <w:top w:val="single" w:sz="4" w:space="1" w:color="auto"/>
        </w:pBdr>
        <w:autoSpaceDE w:val="0"/>
        <w:autoSpaceDN w:val="0"/>
        <w:spacing w:after="120"/>
        <w:ind w:left="2665"/>
        <w:jc w:val="center"/>
        <w:rPr>
          <w:sz w:val="20"/>
          <w:szCs w:val="20"/>
        </w:rPr>
      </w:pPr>
      <w:r w:rsidRPr="00AC6D5F">
        <w:rPr>
          <w:sz w:val="20"/>
          <w:szCs w:val="20"/>
        </w:rPr>
        <w:t>(указывается субъект малого или среднего предпринимательства</w:t>
      </w:r>
      <w:r w:rsidRPr="00AC6D5F">
        <w:rPr>
          <w:sz w:val="20"/>
          <w:szCs w:val="20"/>
        </w:rPr>
        <w:br/>
        <w:t>в зависимости от критериев отнесения)</w:t>
      </w:r>
    </w:p>
    <w:p w:rsidR="00BF106C" w:rsidRPr="00AC6D5F" w:rsidRDefault="00BF106C" w:rsidP="00BF106C">
      <w:pPr>
        <w:autoSpaceDE w:val="0"/>
        <w:autoSpaceDN w:val="0"/>
      </w:pPr>
      <w:r w:rsidRPr="00AC6D5F">
        <w:t>предпринимательства, и сообщаем следующую информацию:</w:t>
      </w:r>
    </w:p>
    <w:p w:rsidR="00BF106C" w:rsidRPr="00AC6D5F" w:rsidRDefault="00BF106C" w:rsidP="00BF106C">
      <w:pPr>
        <w:autoSpaceDE w:val="0"/>
        <w:autoSpaceDN w:val="0"/>
        <w:ind w:left="567"/>
      </w:pPr>
      <w:r w:rsidRPr="00AC6D5F">
        <w:t xml:space="preserve">1. Адрес местонахождения (юридический адрес):  </w:t>
      </w:r>
    </w:p>
    <w:p w:rsidR="00BF106C" w:rsidRPr="00AC6D5F" w:rsidRDefault="00BF106C" w:rsidP="00BF106C">
      <w:pPr>
        <w:pBdr>
          <w:top w:val="single" w:sz="4" w:space="1" w:color="auto"/>
        </w:pBdr>
        <w:autoSpaceDE w:val="0"/>
        <w:autoSpaceDN w:val="0"/>
        <w:ind w:left="5755"/>
        <w:rPr>
          <w:sz w:val="2"/>
          <w:szCs w:val="2"/>
        </w:rPr>
      </w:pPr>
    </w:p>
    <w:p w:rsidR="00BF106C" w:rsidRPr="00AC6D5F" w:rsidRDefault="00BF106C" w:rsidP="00BF106C">
      <w:pPr>
        <w:tabs>
          <w:tab w:val="right" w:pos="9923"/>
        </w:tabs>
        <w:autoSpaceDE w:val="0"/>
        <w:autoSpaceDN w:val="0"/>
      </w:pPr>
      <w:r w:rsidRPr="00AC6D5F">
        <w:tab/>
        <w:t>.</w:t>
      </w:r>
    </w:p>
    <w:p w:rsidR="00BF106C" w:rsidRPr="00AC6D5F" w:rsidRDefault="00BF106C" w:rsidP="00BF106C">
      <w:pPr>
        <w:pBdr>
          <w:top w:val="single" w:sz="4" w:space="1" w:color="auto"/>
        </w:pBdr>
        <w:autoSpaceDE w:val="0"/>
        <w:autoSpaceDN w:val="0"/>
        <w:ind w:right="113"/>
        <w:rPr>
          <w:sz w:val="2"/>
          <w:szCs w:val="2"/>
        </w:rPr>
      </w:pPr>
    </w:p>
    <w:p w:rsidR="00BF106C" w:rsidRPr="00AC6D5F" w:rsidRDefault="00BF106C" w:rsidP="00BF106C">
      <w:pPr>
        <w:tabs>
          <w:tab w:val="right" w:pos="9923"/>
        </w:tabs>
        <w:autoSpaceDE w:val="0"/>
        <w:autoSpaceDN w:val="0"/>
        <w:ind w:left="567"/>
      </w:pPr>
      <w:r w:rsidRPr="00AC6D5F">
        <w:t>2.</w:t>
      </w:r>
      <w:r w:rsidRPr="00AC6D5F">
        <w:rPr>
          <w:lang w:val="en-US"/>
        </w:rPr>
        <w:t> </w:t>
      </w:r>
      <w:r w:rsidRPr="00AC6D5F">
        <w:t>ИНН/</w:t>
      </w:r>
      <w:proofErr w:type="gramStart"/>
      <w:r w:rsidRPr="00AC6D5F">
        <w:t xml:space="preserve">КПП:  </w:t>
      </w:r>
      <w:r w:rsidRPr="00AC6D5F">
        <w:tab/>
      </w:r>
      <w:proofErr w:type="gramEnd"/>
      <w:r w:rsidRPr="00AC6D5F">
        <w:t>.</w:t>
      </w:r>
    </w:p>
    <w:p w:rsidR="00BF106C" w:rsidRPr="00AC6D5F" w:rsidRDefault="00BF106C" w:rsidP="00BF106C">
      <w:pPr>
        <w:pBdr>
          <w:top w:val="single" w:sz="4" w:space="1" w:color="auto"/>
        </w:pBdr>
        <w:autoSpaceDE w:val="0"/>
        <w:autoSpaceDN w:val="0"/>
        <w:ind w:left="2098" w:right="113"/>
        <w:jc w:val="center"/>
        <w:rPr>
          <w:sz w:val="20"/>
          <w:szCs w:val="20"/>
        </w:rPr>
      </w:pPr>
      <w:r w:rsidRPr="00AC6D5F">
        <w:rPr>
          <w:sz w:val="20"/>
          <w:szCs w:val="20"/>
        </w:rPr>
        <w:t>(№, сведения о дате выдачи документа и выдавшем его органе)</w:t>
      </w:r>
    </w:p>
    <w:p w:rsidR="00BF106C" w:rsidRPr="00AC6D5F" w:rsidRDefault="00BF106C" w:rsidP="00BF106C">
      <w:pPr>
        <w:tabs>
          <w:tab w:val="right" w:pos="9923"/>
        </w:tabs>
        <w:autoSpaceDE w:val="0"/>
        <w:autoSpaceDN w:val="0"/>
        <w:ind w:left="567"/>
      </w:pPr>
      <w:r w:rsidRPr="00AC6D5F">
        <w:t>3. </w:t>
      </w:r>
      <w:proofErr w:type="gramStart"/>
      <w:r w:rsidRPr="00AC6D5F">
        <w:t xml:space="preserve">ОГРН:  </w:t>
      </w:r>
      <w:r w:rsidRPr="00AC6D5F">
        <w:tab/>
      </w:r>
      <w:proofErr w:type="gramEnd"/>
      <w:r w:rsidRPr="00AC6D5F">
        <w:t>.</w:t>
      </w:r>
    </w:p>
    <w:p w:rsidR="00BF106C" w:rsidRPr="00AC6D5F" w:rsidRDefault="00BF106C" w:rsidP="00BF106C">
      <w:pPr>
        <w:pBdr>
          <w:top w:val="single" w:sz="4" w:space="1" w:color="auto"/>
        </w:pBdr>
        <w:autoSpaceDE w:val="0"/>
        <w:autoSpaceDN w:val="0"/>
        <w:ind w:left="1616" w:right="113"/>
        <w:rPr>
          <w:sz w:val="2"/>
          <w:szCs w:val="2"/>
        </w:rPr>
      </w:pPr>
    </w:p>
    <w:p w:rsidR="00BF106C" w:rsidRPr="00AC6D5F" w:rsidRDefault="00BF106C" w:rsidP="00BF106C">
      <w:pPr>
        <w:autoSpaceDE w:val="0"/>
        <w:autoSpaceDN w:val="0"/>
        <w:ind w:left="567" w:right="113"/>
      </w:pPr>
      <w:r w:rsidRPr="00AC6D5F">
        <w:t>4. Исключен.</w:t>
      </w:r>
    </w:p>
    <w:p w:rsidR="00BF106C" w:rsidRPr="00AC6D5F" w:rsidRDefault="00BF106C" w:rsidP="00BF106C">
      <w:pPr>
        <w:autoSpaceDE w:val="0"/>
        <w:autoSpaceDN w:val="0"/>
        <w:spacing w:after="120"/>
        <w:ind w:firstLine="567"/>
        <w:jc w:val="both"/>
      </w:pPr>
      <w:r w:rsidRPr="00AC6D5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AC6D5F">
        <w:rPr>
          <w:bCs/>
          <w:color w:val="00B050"/>
        </w:rPr>
        <w:t>&lt;1&gt;</w:t>
      </w:r>
      <w:r w:rsidRPr="00AC6D5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F106C" w:rsidRPr="00AC6D5F" w:rsidTr="00A5514A">
        <w:trPr>
          <w:cantSplit/>
          <w:tblHeader/>
        </w:trPr>
        <w:tc>
          <w:tcPr>
            <w:tcW w:w="567" w:type="dxa"/>
            <w:vAlign w:val="center"/>
          </w:tcPr>
          <w:p w:rsidR="00BF106C" w:rsidRPr="00AC6D5F" w:rsidRDefault="00BF106C" w:rsidP="00A5514A">
            <w:pPr>
              <w:autoSpaceDE w:val="0"/>
              <w:autoSpaceDN w:val="0"/>
              <w:jc w:val="center"/>
              <w:rPr>
                <w:sz w:val="22"/>
                <w:szCs w:val="22"/>
              </w:rPr>
            </w:pPr>
            <w:r w:rsidRPr="00AC6D5F">
              <w:rPr>
                <w:sz w:val="22"/>
                <w:szCs w:val="22"/>
              </w:rPr>
              <w:t>№ п/п</w:t>
            </w:r>
          </w:p>
        </w:tc>
        <w:tc>
          <w:tcPr>
            <w:tcW w:w="4649" w:type="dxa"/>
            <w:vAlign w:val="center"/>
          </w:tcPr>
          <w:p w:rsidR="00BF106C" w:rsidRPr="00AC6D5F" w:rsidRDefault="00BF106C" w:rsidP="00A5514A">
            <w:pPr>
              <w:autoSpaceDE w:val="0"/>
              <w:autoSpaceDN w:val="0"/>
              <w:jc w:val="center"/>
              <w:rPr>
                <w:sz w:val="22"/>
                <w:szCs w:val="22"/>
              </w:rPr>
            </w:pPr>
            <w:r w:rsidRPr="00AC6D5F">
              <w:rPr>
                <w:sz w:val="22"/>
                <w:szCs w:val="22"/>
              </w:rPr>
              <w:t>Наименование сведений</w:t>
            </w:r>
          </w:p>
        </w:tc>
        <w:tc>
          <w:tcPr>
            <w:tcW w:w="1588" w:type="dxa"/>
            <w:vAlign w:val="center"/>
          </w:tcPr>
          <w:p w:rsidR="00BF106C" w:rsidRPr="00AC6D5F" w:rsidRDefault="00BF106C" w:rsidP="00A5514A">
            <w:pPr>
              <w:autoSpaceDE w:val="0"/>
              <w:autoSpaceDN w:val="0"/>
              <w:jc w:val="center"/>
              <w:rPr>
                <w:sz w:val="22"/>
                <w:szCs w:val="22"/>
              </w:rPr>
            </w:pPr>
            <w:r w:rsidRPr="00AC6D5F">
              <w:rPr>
                <w:sz w:val="22"/>
                <w:szCs w:val="22"/>
              </w:rPr>
              <w:t>Малые предприятия</w:t>
            </w:r>
          </w:p>
        </w:tc>
        <w:tc>
          <w:tcPr>
            <w:tcW w:w="1588" w:type="dxa"/>
            <w:vAlign w:val="center"/>
          </w:tcPr>
          <w:p w:rsidR="00BF106C" w:rsidRPr="00AC6D5F" w:rsidRDefault="00BF106C" w:rsidP="00A5514A">
            <w:pPr>
              <w:autoSpaceDE w:val="0"/>
              <w:autoSpaceDN w:val="0"/>
              <w:jc w:val="center"/>
              <w:rPr>
                <w:sz w:val="22"/>
                <w:szCs w:val="22"/>
              </w:rPr>
            </w:pPr>
            <w:r w:rsidRPr="00AC6D5F">
              <w:rPr>
                <w:sz w:val="22"/>
                <w:szCs w:val="22"/>
              </w:rPr>
              <w:t>Средние предприятия</w:t>
            </w:r>
          </w:p>
        </w:tc>
        <w:tc>
          <w:tcPr>
            <w:tcW w:w="1588" w:type="dxa"/>
            <w:vAlign w:val="center"/>
          </w:tcPr>
          <w:p w:rsidR="00BF106C" w:rsidRPr="00AC6D5F" w:rsidRDefault="00BF106C" w:rsidP="00A5514A">
            <w:pPr>
              <w:autoSpaceDE w:val="0"/>
              <w:autoSpaceDN w:val="0"/>
              <w:jc w:val="center"/>
              <w:rPr>
                <w:sz w:val="22"/>
                <w:szCs w:val="22"/>
              </w:rPr>
            </w:pPr>
            <w:r w:rsidRPr="00AC6D5F">
              <w:rPr>
                <w:sz w:val="22"/>
                <w:szCs w:val="22"/>
              </w:rPr>
              <w:t>Показатель</w:t>
            </w:r>
          </w:p>
        </w:tc>
      </w:tr>
      <w:tr w:rsidR="00BF106C" w:rsidRPr="00AC6D5F" w:rsidTr="00A5514A">
        <w:trPr>
          <w:cantSplit/>
          <w:tblHeader/>
        </w:trPr>
        <w:tc>
          <w:tcPr>
            <w:tcW w:w="567" w:type="dxa"/>
          </w:tcPr>
          <w:p w:rsidR="00BF106C" w:rsidRPr="00AC6D5F" w:rsidRDefault="00BF106C" w:rsidP="00A5514A">
            <w:pPr>
              <w:autoSpaceDE w:val="0"/>
              <w:autoSpaceDN w:val="0"/>
              <w:jc w:val="center"/>
              <w:rPr>
                <w:sz w:val="22"/>
                <w:szCs w:val="22"/>
              </w:rPr>
            </w:pPr>
            <w:r w:rsidRPr="00AC6D5F">
              <w:rPr>
                <w:sz w:val="22"/>
                <w:szCs w:val="22"/>
              </w:rPr>
              <w:t xml:space="preserve">1 </w:t>
            </w:r>
            <w:r w:rsidRPr="00AC6D5F">
              <w:rPr>
                <w:bCs/>
                <w:color w:val="00B050"/>
              </w:rPr>
              <w:t>&lt;2&gt;:</w:t>
            </w:r>
          </w:p>
        </w:tc>
        <w:tc>
          <w:tcPr>
            <w:tcW w:w="4649" w:type="dxa"/>
          </w:tcPr>
          <w:p w:rsidR="00BF106C" w:rsidRPr="00AC6D5F" w:rsidRDefault="00BF106C" w:rsidP="00A5514A">
            <w:pPr>
              <w:autoSpaceDE w:val="0"/>
              <w:autoSpaceDN w:val="0"/>
              <w:jc w:val="center"/>
              <w:rPr>
                <w:sz w:val="22"/>
                <w:szCs w:val="22"/>
              </w:rPr>
            </w:pPr>
            <w:r w:rsidRPr="00AC6D5F">
              <w:rPr>
                <w:sz w:val="22"/>
                <w:szCs w:val="22"/>
              </w:rPr>
              <w:t>2</w:t>
            </w:r>
          </w:p>
        </w:tc>
        <w:tc>
          <w:tcPr>
            <w:tcW w:w="1588" w:type="dxa"/>
          </w:tcPr>
          <w:p w:rsidR="00BF106C" w:rsidRPr="00AC6D5F" w:rsidRDefault="00BF106C" w:rsidP="00A5514A">
            <w:pPr>
              <w:autoSpaceDE w:val="0"/>
              <w:autoSpaceDN w:val="0"/>
              <w:jc w:val="center"/>
              <w:rPr>
                <w:sz w:val="22"/>
                <w:szCs w:val="22"/>
              </w:rPr>
            </w:pPr>
            <w:r w:rsidRPr="00AC6D5F">
              <w:rPr>
                <w:sz w:val="22"/>
                <w:szCs w:val="22"/>
              </w:rPr>
              <w:t>3</w:t>
            </w:r>
          </w:p>
        </w:tc>
        <w:tc>
          <w:tcPr>
            <w:tcW w:w="1588" w:type="dxa"/>
          </w:tcPr>
          <w:p w:rsidR="00BF106C" w:rsidRPr="00AC6D5F" w:rsidRDefault="00BF106C" w:rsidP="00A5514A">
            <w:pPr>
              <w:autoSpaceDE w:val="0"/>
              <w:autoSpaceDN w:val="0"/>
              <w:jc w:val="center"/>
              <w:rPr>
                <w:sz w:val="22"/>
                <w:szCs w:val="22"/>
              </w:rPr>
            </w:pPr>
            <w:r w:rsidRPr="00AC6D5F">
              <w:rPr>
                <w:sz w:val="22"/>
                <w:szCs w:val="22"/>
              </w:rPr>
              <w:t>4</w:t>
            </w:r>
          </w:p>
        </w:tc>
        <w:tc>
          <w:tcPr>
            <w:tcW w:w="1588" w:type="dxa"/>
          </w:tcPr>
          <w:p w:rsidR="00BF106C" w:rsidRPr="00AC6D5F" w:rsidRDefault="00BF106C" w:rsidP="00A5514A">
            <w:pPr>
              <w:autoSpaceDE w:val="0"/>
              <w:autoSpaceDN w:val="0"/>
              <w:jc w:val="center"/>
              <w:rPr>
                <w:sz w:val="22"/>
                <w:szCs w:val="22"/>
              </w:rPr>
            </w:pPr>
            <w:r w:rsidRPr="00AC6D5F">
              <w:rPr>
                <w:sz w:val="22"/>
                <w:szCs w:val="22"/>
              </w:rPr>
              <w:t>5</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w:t>
            </w:r>
          </w:p>
        </w:tc>
        <w:tc>
          <w:tcPr>
            <w:tcW w:w="4649" w:type="dxa"/>
          </w:tcPr>
          <w:p w:rsidR="00BF106C" w:rsidRPr="00AC6D5F" w:rsidRDefault="00BF106C" w:rsidP="00A5514A">
            <w:pPr>
              <w:autoSpaceDE w:val="0"/>
              <w:autoSpaceDN w:val="0"/>
              <w:ind w:left="57"/>
              <w:rPr>
                <w:sz w:val="22"/>
                <w:szCs w:val="22"/>
              </w:rPr>
            </w:pPr>
            <w:r w:rsidRPr="00AC6D5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F106C" w:rsidRPr="00AC6D5F" w:rsidRDefault="00BF106C" w:rsidP="00A5514A">
            <w:pPr>
              <w:autoSpaceDE w:val="0"/>
              <w:autoSpaceDN w:val="0"/>
              <w:jc w:val="center"/>
              <w:rPr>
                <w:sz w:val="22"/>
                <w:szCs w:val="22"/>
              </w:rPr>
            </w:pPr>
            <w:r w:rsidRPr="00AC6D5F">
              <w:rPr>
                <w:sz w:val="22"/>
                <w:szCs w:val="22"/>
              </w:rPr>
              <w:t>не более 25</w:t>
            </w:r>
          </w:p>
        </w:tc>
        <w:tc>
          <w:tcPr>
            <w:tcW w:w="1588" w:type="dxa"/>
          </w:tcPr>
          <w:p w:rsidR="00BF106C" w:rsidRPr="00AC6D5F" w:rsidRDefault="00BF106C" w:rsidP="00A5514A">
            <w:pPr>
              <w:autoSpaceDE w:val="0"/>
              <w:autoSpaceDN w:val="0"/>
              <w:jc w:val="center"/>
              <w:rPr>
                <w:sz w:val="22"/>
                <w:szCs w:val="22"/>
              </w:rPr>
            </w:pPr>
            <w:r w:rsidRPr="00AC6D5F">
              <w:rPr>
                <w:sz w:val="22"/>
                <w:szCs w:val="22"/>
              </w:rPr>
              <w:sym w:font="Symbol" w:char="F02D"/>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2</w:t>
            </w:r>
          </w:p>
        </w:tc>
        <w:tc>
          <w:tcPr>
            <w:tcW w:w="4649" w:type="dxa"/>
          </w:tcPr>
          <w:p w:rsidR="00BF106C" w:rsidRPr="00AC6D5F" w:rsidRDefault="00BF106C" w:rsidP="00A5514A">
            <w:pPr>
              <w:autoSpaceDE w:val="0"/>
              <w:autoSpaceDN w:val="0"/>
              <w:ind w:left="57"/>
              <w:rPr>
                <w:sz w:val="22"/>
                <w:szCs w:val="22"/>
              </w:rPr>
            </w:pPr>
            <w:r w:rsidRPr="00AC6D5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AC6D5F">
              <w:rPr>
                <w:bCs/>
                <w:color w:val="00B050"/>
              </w:rPr>
              <w:t>&lt;3&gt;.</w:t>
            </w:r>
          </w:p>
        </w:tc>
        <w:tc>
          <w:tcPr>
            <w:tcW w:w="3176" w:type="dxa"/>
            <w:gridSpan w:val="2"/>
          </w:tcPr>
          <w:p w:rsidR="00BF106C" w:rsidRPr="00AC6D5F" w:rsidRDefault="00BF106C" w:rsidP="00A5514A">
            <w:pPr>
              <w:autoSpaceDE w:val="0"/>
              <w:autoSpaceDN w:val="0"/>
              <w:jc w:val="center"/>
              <w:rPr>
                <w:sz w:val="22"/>
                <w:szCs w:val="22"/>
              </w:rPr>
            </w:pPr>
            <w:r w:rsidRPr="00AC6D5F">
              <w:rPr>
                <w:sz w:val="22"/>
                <w:szCs w:val="22"/>
              </w:rPr>
              <w:t>не более 49</w:t>
            </w:r>
          </w:p>
        </w:tc>
        <w:tc>
          <w:tcPr>
            <w:tcW w:w="1588" w:type="dxa"/>
          </w:tcPr>
          <w:p w:rsidR="00BF106C" w:rsidRPr="00AC6D5F" w:rsidRDefault="00BF106C" w:rsidP="00A5514A">
            <w:pPr>
              <w:autoSpaceDE w:val="0"/>
              <w:autoSpaceDN w:val="0"/>
              <w:jc w:val="center"/>
              <w:rPr>
                <w:sz w:val="22"/>
                <w:szCs w:val="22"/>
              </w:rPr>
            </w:pPr>
            <w:r w:rsidRPr="00AC6D5F">
              <w:rPr>
                <w:sz w:val="22"/>
                <w:szCs w:val="22"/>
              </w:rPr>
              <w:sym w:font="Symbol" w:char="F02D"/>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3</w:t>
            </w:r>
          </w:p>
        </w:tc>
        <w:tc>
          <w:tcPr>
            <w:tcW w:w="4649" w:type="dxa"/>
          </w:tcPr>
          <w:p w:rsidR="00BF106C" w:rsidRPr="00AC6D5F" w:rsidRDefault="00BF106C" w:rsidP="00A5514A">
            <w:pPr>
              <w:autoSpaceDE w:val="0"/>
              <w:autoSpaceDN w:val="0"/>
              <w:ind w:left="57"/>
              <w:rPr>
                <w:sz w:val="22"/>
                <w:szCs w:val="22"/>
              </w:rPr>
            </w:pPr>
            <w:r w:rsidRPr="00AC6D5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4</w:t>
            </w:r>
          </w:p>
        </w:tc>
        <w:tc>
          <w:tcPr>
            <w:tcW w:w="4649" w:type="dxa"/>
          </w:tcPr>
          <w:p w:rsidR="00BF106C" w:rsidRPr="00AC6D5F" w:rsidRDefault="00BF106C" w:rsidP="00A5514A">
            <w:pPr>
              <w:autoSpaceDE w:val="0"/>
              <w:autoSpaceDN w:val="0"/>
              <w:ind w:left="57"/>
              <w:rPr>
                <w:sz w:val="22"/>
                <w:szCs w:val="22"/>
              </w:rPr>
            </w:pPr>
            <w:r w:rsidRPr="00AC6D5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5</w:t>
            </w:r>
          </w:p>
        </w:tc>
        <w:tc>
          <w:tcPr>
            <w:tcW w:w="4649" w:type="dxa"/>
          </w:tcPr>
          <w:p w:rsidR="00BF106C" w:rsidRPr="00AC6D5F" w:rsidRDefault="00BF106C" w:rsidP="00A5514A">
            <w:pPr>
              <w:autoSpaceDE w:val="0"/>
              <w:autoSpaceDN w:val="0"/>
              <w:ind w:left="57"/>
              <w:rPr>
                <w:sz w:val="22"/>
                <w:szCs w:val="22"/>
              </w:rPr>
            </w:pPr>
            <w:r w:rsidRPr="00AC6D5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AC6D5F">
              <w:rPr>
                <w:sz w:val="22"/>
                <w:szCs w:val="22"/>
              </w:rPr>
              <w:t>Сколково</w:t>
            </w:r>
            <w:proofErr w:type="spellEnd"/>
            <w:r w:rsidRPr="00AC6D5F">
              <w:rPr>
                <w:sz w:val="22"/>
                <w:szCs w:val="22"/>
              </w:rPr>
              <w:t>”</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6</w:t>
            </w:r>
          </w:p>
        </w:tc>
        <w:tc>
          <w:tcPr>
            <w:tcW w:w="4649" w:type="dxa"/>
          </w:tcPr>
          <w:p w:rsidR="00BF106C" w:rsidRPr="00AC6D5F" w:rsidRDefault="00BF106C" w:rsidP="00A5514A">
            <w:pPr>
              <w:autoSpaceDE w:val="0"/>
              <w:autoSpaceDN w:val="0"/>
              <w:ind w:left="57"/>
              <w:rPr>
                <w:sz w:val="22"/>
                <w:szCs w:val="22"/>
              </w:rPr>
            </w:pPr>
            <w:r w:rsidRPr="00AC6D5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
        </w:tc>
      </w:tr>
      <w:tr w:rsidR="00BF106C" w:rsidRPr="00AC6D5F" w:rsidTr="00A5514A">
        <w:trPr>
          <w:cantSplit/>
          <w:trHeight w:val="654"/>
        </w:trPr>
        <w:tc>
          <w:tcPr>
            <w:tcW w:w="567" w:type="dxa"/>
            <w:vMerge w:val="restart"/>
          </w:tcPr>
          <w:p w:rsidR="00BF106C" w:rsidRPr="00AC6D5F" w:rsidRDefault="00BF106C" w:rsidP="00A5514A">
            <w:pPr>
              <w:autoSpaceDE w:val="0"/>
              <w:autoSpaceDN w:val="0"/>
              <w:jc w:val="center"/>
              <w:rPr>
                <w:sz w:val="22"/>
                <w:szCs w:val="22"/>
              </w:rPr>
            </w:pPr>
            <w:r w:rsidRPr="00AC6D5F">
              <w:rPr>
                <w:sz w:val="22"/>
                <w:szCs w:val="22"/>
              </w:rPr>
              <w:t>7</w:t>
            </w:r>
          </w:p>
        </w:tc>
        <w:tc>
          <w:tcPr>
            <w:tcW w:w="4649" w:type="dxa"/>
            <w:vMerge w:val="restart"/>
          </w:tcPr>
          <w:p w:rsidR="00BF106C" w:rsidRPr="00AC6D5F" w:rsidRDefault="00BF106C" w:rsidP="00A5514A">
            <w:pPr>
              <w:autoSpaceDE w:val="0"/>
              <w:autoSpaceDN w:val="0"/>
              <w:ind w:left="57"/>
              <w:rPr>
                <w:sz w:val="22"/>
                <w:szCs w:val="22"/>
              </w:rPr>
            </w:pPr>
            <w:r w:rsidRPr="00AC6D5F">
              <w:rPr>
                <w:sz w:val="22"/>
                <w:szCs w:val="22"/>
              </w:rPr>
              <w:t>Среднесписочная численность работников за предшествующий календарный год, человек</w:t>
            </w:r>
          </w:p>
        </w:tc>
        <w:tc>
          <w:tcPr>
            <w:tcW w:w="1588" w:type="dxa"/>
          </w:tcPr>
          <w:p w:rsidR="00BF106C" w:rsidRPr="00AC6D5F" w:rsidRDefault="00BF106C" w:rsidP="00A5514A">
            <w:pPr>
              <w:autoSpaceDE w:val="0"/>
              <w:autoSpaceDN w:val="0"/>
              <w:jc w:val="center"/>
              <w:rPr>
                <w:sz w:val="22"/>
                <w:szCs w:val="22"/>
              </w:rPr>
            </w:pPr>
            <w:r w:rsidRPr="00AC6D5F">
              <w:rPr>
                <w:sz w:val="22"/>
                <w:szCs w:val="22"/>
              </w:rPr>
              <w:t>до 100 включительно</w:t>
            </w:r>
          </w:p>
        </w:tc>
        <w:tc>
          <w:tcPr>
            <w:tcW w:w="1588" w:type="dxa"/>
            <w:vMerge w:val="restart"/>
          </w:tcPr>
          <w:p w:rsidR="00BF106C" w:rsidRPr="00AC6D5F" w:rsidRDefault="00BF106C" w:rsidP="00A5514A">
            <w:pPr>
              <w:autoSpaceDE w:val="0"/>
              <w:autoSpaceDN w:val="0"/>
              <w:jc w:val="center"/>
              <w:rPr>
                <w:sz w:val="22"/>
                <w:szCs w:val="22"/>
              </w:rPr>
            </w:pPr>
            <w:r w:rsidRPr="00AC6D5F">
              <w:rPr>
                <w:sz w:val="22"/>
                <w:szCs w:val="22"/>
              </w:rPr>
              <w:t>от 101 до 250 включительно</w:t>
            </w:r>
          </w:p>
        </w:tc>
        <w:tc>
          <w:tcPr>
            <w:tcW w:w="1588" w:type="dxa"/>
            <w:vMerge w:val="restart"/>
          </w:tcPr>
          <w:p w:rsidR="00BF106C" w:rsidRPr="00AC6D5F" w:rsidRDefault="00BF106C" w:rsidP="00A5514A">
            <w:pPr>
              <w:autoSpaceDE w:val="0"/>
              <w:autoSpaceDN w:val="0"/>
              <w:jc w:val="center"/>
              <w:rPr>
                <w:sz w:val="22"/>
                <w:szCs w:val="22"/>
              </w:rPr>
            </w:pPr>
            <w:r w:rsidRPr="00AC6D5F">
              <w:rPr>
                <w:sz w:val="22"/>
                <w:szCs w:val="22"/>
              </w:rPr>
              <w:t xml:space="preserve">указывается количество </w:t>
            </w:r>
            <w:proofErr w:type="gramStart"/>
            <w:r w:rsidRPr="00AC6D5F">
              <w:rPr>
                <w:sz w:val="22"/>
                <w:szCs w:val="22"/>
              </w:rPr>
              <w:t>человек</w:t>
            </w:r>
            <w:r w:rsidRPr="00AC6D5F">
              <w:rPr>
                <w:sz w:val="22"/>
                <w:szCs w:val="22"/>
              </w:rPr>
              <w:br/>
              <w:t>(</w:t>
            </w:r>
            <w:proofErr w:type="gramEnd"/>
            <w:r w:rsidRPr="00AC6D5F">
              <w:rPr>
                <w:sz w:val="22"/>
                <w:szCs w:val="22"/>
              </w:rPr>
              <w:t>за предшест</w:t>
            </w:r>
            <w:r w:rsidRPr="00AC6D5F">
              <w:rPr>
                <w:sz w:val="22"/>
                <w:szCs w:val="22"/>
              </w:rPr>
              <w:softHyphen/>
              <w:t>вующий календарный год)</w:t>
            </w:r>
          </w:p>
        </w:tc>
      </w:tr>
      <w:tr w:rsidR="00BF106C" w:rsidRPr="00AC6D5F" w:rsidTr="00A5514A">
        <w:trPr>
          <w:cantSplit/>
        </w:trPr>
        <w:tc>
          <w:tcPr>
            <w:tcW w:w="567" w:type="dxa"/>
            <w:vMerge/>
          </w:tcPr>
          <w:p w:rsidR="00BF106C" w:rsidRPr="00AC6D5F" w:rsidRDefault="00BF106C" w:rsidP="00A5514A">
            <w:pPr>
              <w:autoSpaceDE w:val="0"/>
              <w:autoSpaceDN w:val="0"/>
              <w:jc w:val="center"/>
              <w:rPr>
                <w:sz w:val="22"/>
                <w:szCs w:val="22"/>
              </w:rPr>
            </w:pPr>
          </w:p>
        </w:tc>
        <w:tc>
          <w:tcPr>
            <w:tcW w:w="4649" w:type="dxa"/>
            <w:vMerge/>
          </w:tcPr>
          <w:p w:rsidR="00BF106C" w:rsidRPr="00AC6D5F" w:rsidRDefault="00BF106C" w:rsidP="00A5514A">
            <w:pPr>
              <w:autoSpaceDE w:val="0"/>
              <w:autoSpaceDN w:val="0"/>
              <w:ind w:left="57"/>
              <w:rPr>
                <w:sz w:val="22"/>
                <w:szCs w:val="22"/>
              </w:rPr>
            </w:pPr>
          </w:p>
        </w:tc>
        <w:tc>
          <w:tcPr>
            <w:tcW w:w="1588" w:type="dxa"/>
          </w:tcPr>
          <w:p w:rsidR="00BF106C" w:rsidRPr="00AC6D5F" w:rsidRDefault="00BF106C" w:rsidP="00A5514A">
            <w:pPr>
              <w:autoSpaceDE w:val="0"/>
              <w:autoSpaceDN w:val="0"/>
              <w:jc w:val="center"/>
              <w:rPr>
                <w:sz w:val="22"/>
                <w:szCs w:val="22"/>
              </w:rPr>
            </w:pPr>
            <w:r w:rsidRPr="00AC6D5F">
              <w:rPr>
                <w:sz w:val="22"/>
                <w:szCs w:val="22"/>
              </w:rPr>
              <w:t xml:space="preserve">до 15 – </w:t>
            </w:r>
            <w:proofErr w:type="spellStart"/>
            <w:r w:rsidRPr="00AC6D5F">
              <w:rPr>
                <w:sz w:val="22"/>
                <w:szCs w:val="22"/>
              </w:rPr>
              <w:t>микропред</w:t>
            </w:r>
            <w:r w:rsidRPr="00AC6D5F">
              <w:rPr>
                <w:sz w:val="22"/>
                <w:szCs w:val="22"/>
              </w:rPr>
              <w:softHyphen/>
              <w:t>приятие</w:t>
            </w:r>
            <w:proofErr w:type="spellEnd"/>
          </w:p>
        </w:tc>
        <w:tc>
          <w:tcPr>
            <w:tcW w:w="1588" w:type="dxa"/>
            <w:vMerge/>
          </w:tcPr>
          <w:p w:rsidR="00BF106C" w:rsidRPr="00AC6D5F" w:rsidRDefault="00BF106C" w:rsidP="00A5514A">
            <w:pPr>
              <w:autoSpaceDE w:val="0"/>
              <w:autoSpaceDN w:val="0"/>
              <w:rPr>
                <w:sz w:val="22"/>
                <w:szCs w:val="22"/>
              </w:rPr>
            </w:pPr>
          </w:p>
        </w:tc>
        <w:tc>
          <w:tcPr>
            <w:tcW w:w="1588" w:type="dxa"/>
            <w:vMerge/>
          </w:tcPr>
          <w:p w:rsidR="00BF106C" w:rsidRPr="00AC6D5F" w:rsidRDefault="00BF106C" w:rsidP="00A5514A">
            <w:pPr>
              <w:autoSpaceDE w:val="0"/>
              <w:autoSpaceDN w:val="0"/>
              <w:ind w:left="57"/>
              <w:rPr>
                <w:sz w:val="22"/>
                <w:szCs w:val="22"/>
              </w:rPr>
            </w:pPr>
          </w:p>
        </w:tc>
      </w:tr>
      <w:tr w:rsidR="00BF106C" w:rsidRPr="00AC6D5F" w:rsidTr="00A5514A">
        <w:trPr>
          <w:cantSplit/>
          <w:trHeight w:val="425"/>
        </w:trPr>
        <w:tc>
          <w:tcPr>
            <w:tcW w:w="567" w:type="dxa"/>
            <w:vMerge w:val="restart"/>
          </w:tcPr>
          <w:p w:rsidR="00BF106C" w:rsidRPr="00AC6D5F" w:rsidRDefault="00BF106C" w:rsidP="00A5514A">
            <w:pPr>
              <w:autoSpaceDE w:val="0"/>
              <w:autoSpaceDN w:val="0"/>
              <w:jc w:val="center"/>
              <w:rPr>
                <w:sz w:val="22"/>
                <w:szCs w:val="22"/>
              </w:rPr>
            </w:pPr>
            <w:r w:rsidRPr="00AC6D5F">
              <w:rPr>
                <w:sz w:val="22"/>
                <w:szCs w:val="22"/>
              </w:rPr>
              <w:t>8</w:t>
            </w:r>
          </w:p>
        </w:tc>
        <w:tc>
          <w:tcPr>
            <w:tcW w:w="4649" w:type="dxa"/>
            <w:vMerge w:val="restart"/>
          </w:tcPr>
          <w:p w:rsidR="00BF106C" w:rsidRPr="00AC6D5F" w:rsidRDefault="00BF106C" w:rsidP="00A5514A">
            <w:pPr>
              <w:autoSpaceDE w:val="0"/>
              <w:autoSpaceDN w:val="0"/>
              <w:ind w:left="57"/>
              <w:rPr>
                <w:sz w:val="22"/>
                <w:szCs w:val="22"/>
              </w:rPr>
            </w:pPr>
            <w:r w:rsidRPr="00AC6D5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F106C" w:rsidRPr="00AC6D5F" w:rsidRDefault="00BF106C" w:rsidP="00A5514A">
            <w:pPr>
              <w:autoSpaceDE w:val="0"/>
              <w:autoSpaceDN w:val="0"/>
              <w:jc w:val="center"/>
              <w:rPr>
                <w:sz w:val="22"/>
                <w:szCs w:val="22"/>
              </w:rPr>
            </w:pPr>
            <w:r w:rsidRPr="00AC6D5F">
              <w:rPr>
                <w:sz w:val="22"/>
                <w:szCs w:val="22"/>
              </w:rPr>
              <w:t>800</w:t>
            </w:r>
          </w:p>
        </w:tc>
        <w:tc>
          <w:tcPr>
            <w:tcW w:w="1588" w:type="dxa"/>
            <w:vMerge w:val="restart"/>
          </w:tcPr>
          <w:p w:rsidR="00BF106C" w:rsidRPr="00AC6D5F" w:rsidRDefault="00BF106C" w:rsidP="00A5514A">
            <w:pPr>
              <w:autoSpaceDE w:val="0"/>
              <w:autoSpaceDN w:val="0"/>
              <w:jc w:val="center"/>
              <w:rPr>
                <w:sz w:val="22"/>
                <w:szCs w:val="22"/>
              </w:rPr>
            </w:pPr>
            <w:r w:rsidRPr="00AC6D5F">
              <w:rPr>
                <w:sz w:val="22"/>
                <w:szCs w:val="22"/>
              </w:rPr>
              <w:t>2000</w:t>
            </w:r>
          </w:p>
        </w:tc>
        <w:tc>
          <w:tcPr>
            <w:tcW w:w="1588" w:type="dxa"/>
            <w:vMerge w:val="restart"/>
          </w:tcPr>
          <w:p w:rsidR="00BF106C" w:rsidRPr="00AC6D5F" w:rsidRDefault="00BF106C" w:rsidP="00A5514A">
            <w:pPr>
              <w:autoSpaceDE w:val="0"/>
              <w:autoSpaceDN w:val="0"/>
              <w:jc w:val="center"/>
              <w:rPr>
                <w:sz w:val="22"/>
                <w:szCs w:val="22"/>
              </w:rPr>
            </w:pPr>
            <w:r w:rsidRPr="00AC6D5F">
              <w:rPr>
                <w:sz w:val="22"/>
                <w:szCs w:val="22"/>
              </w:rPr>
              <w:t xml:space="preserve">указывается в млн. </w:t>
            </w:r>
            <w:proofErr w:type="gramStart"/>
            <w:r w:rsidRPr="00AC6D5F">
              <w:rPr>
                <w:sz w:val="22"/>
                <w:szCs w:val="22"/>
              </w:rPr>
              <w:t>рублей</w:t>
            </w:r>
            <w:r w:rsidRPr="00AC6D5F">
              <w:rPr>
                <w:sz w:val="22"/>
                <w:szCs w:val="22"/>
              </w:rPr>
              <w:br/>
              <w:t>(</w:t>
            </w:r>
            <w:proofErr w:type="gramEnd"/>
            <w:r w:rsidRPr="00AC6D5F">
              <w:rPr>
                <w:sz w:val="22"/>
                <w:szCs w:val="22"/>
              </w:rPr>
              <w:t>за предшест</w:t>
            </w:r>
            <w:r w:rsidRPr="00AC6D5F">
              <w:rPr>
                <w:sz w:val="22"/>
                <w:szCs w:val="22"/>
              </w:rPr>
              <w:softHyphen/>
              <w:t>вующий календарный год)</w:t>
            </w:r>
          </w:p>
        </w:tc>
      </w:tr>
      <w:tr w:rsidR="00BF106C" w:rsidRPr="00AC6D5F" w:rsidTr="00A5514A">
        <w:trPr>
          <w:cantSplit/>
        </w:trPr>
        <w:tc>
          <w:tcPr>
            <w:tcW w:w="567" w:type="dxa"/>
            <w:vMerge/>
          </w:tcPr>
          <w:p w:rsidR="00BF106C" w:rsidRPr="00AC6D5F" w:rsidRDefault="00BF106C" w:rsidP="00A5514A">
            <w:pPr>
              <w:autoSpaceDE w:val="0"/>
              <w:autoSpaceDN w:val="0"/>
              <w:jc w:val="center"/>
              <w:rPr>
                <w:sz w:val="22"/>
                <w:szCs w:val="22"/>
              </w:rPr>
            </w:pPr>
          </w:p>
        </w:tc>
        <w:tc>
          <w:tcPr>
            <w:tcW w:w="4649" w:type="dxa"/>
            <w:vMerge/>
          </w:tcPr>
          <w:p w:rsidR="00BF106C" w:rsidRPr="00AC6D5F" w:rsidRDefault="00BF106C" w:rsidP="00A5514A">
            <w:pPr>
              <w:autoSpaceDE w:val="0"/>
              <w:autoSpaceDN w:val="0"/>
              <w:rPr>
                <w:sz w:val="22"/>
                <w:szCs w:val="22"/>
              </w:rPr>
            </w:pPr>
          </w:p>
        </w:tc>
        <w:tc>
          <w:tcPr>
            <w:tcW w:w="1588" w:type="dxa"/>
          </w:tcPr>
          <w:p w:rsidR="00BF106C" w:rsidRPr="00AC6D5F" w:rsidRDefault="00BF106C" w:rsidP="00A5514A">
            <w:pPr>
              <w:autoSpaceDE w:val="0"/>
              <w:autoSpaceDN w:val="0"/>
              <w:jc w:val="center"/>
              <w:rPr>
                <w:sz w:val="22"/>
                <w:szCs w:val="22"/>
              </w:rPr>
            </w:pPr>
            <w:r w:rsidRPr="00AC6D5F">
              <w:rPr>
                <w:sz w:val="22"/>
                <w:szCs w:val="22"/>
              </w:rPr>
              <w:t xml:space="preserve">120 в год – </w:t>
            </w:r>
            <w:proofErr w:type="spellStart"/>
            <w:r w:rsidRPr="00AC6D5F">
              <w:rPr>
                <w:sz w:val="22"/>
                <w:szCs w:val="22"/>
              </w:rPr>
              <w:t>микро</w:t>
            </w:r>
            <w:r w:rsidRPr="00AC6D5F">
              <w:rPr>
                <w:sz w:val="22"/>
                <w:szCs w:val="22"/>
              </w:rPr>
              <w:softHyphen/>
              <w:t>предприятие</w:t>
            </w:r>
            <w:proofErr w:type="spellEnd"/>
          </w:p>
        </w:tc>
        <w:tc>
          <w:tcPr>
            <w:tcW w:w="1588" w:type="dxa"/>
            <w:vMerge/>
          </w:tcPr>
          <w:p w:rsidR="00BF106C" w:rsidRPr="00AC6D5F" w:rsidRDefault="00BF106C" w:rsidP="00A5514A">
            <w:pPr>
              <w:autoSpaceDE w:val="0"/>
              <w:autoSpaceDN w:val="0"/>
              <w:rPr>
                <w:sz w:val="22"/>
                <w:szCs w:val="22"/>
              </w:rPr>
            </w:pPr>
          </w:p>
        </w:tc>
        <w:tc>
          <w:tcPr>
            <w:tcW w:w="1588" w:type="dxa"/>
            <w:vMerge/>
          </w:tcPr>
          <w:p w:rsidR="00BF106C" w:rsidRPr="00AC6D5F" w:rsidRDefault="00BF106C" w:rsidP="00A5514A">
            <w:pPr>
              <w:autoSpaceDE w:val="0"/>
              <w:autoSpaceDN w:val="0"/>
              <w:ind w:left="57"/>
              <w:rPr>
                <w:sz w:val="22"/>
                <w:szCs w:val="22"/>
              </w:rPr>
            </w:pP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9</w:t>
            </w:r>
          </w:p>
        </w:tc>
        <w:tc>
          <w:tcPr>
            <w:tcW w:w="4649" w:type="dxa"/>
          </w:tcPr>
          <w:p w:rsidR="00BF106C" w:rsidRPr="00AC6D5F" w:rsidRDefault="00BF106C" w:rsidP="00A5514A">
            <w:pPr>
              <w:autoSpaceDE w:val="0"/>
              <w:autoSpaceDN w:val="0"/>
              <w:ind w:left="57"/>
              <w:rPr>
                <w:sz w:val="22"/>
                <w:szCs w:val="22"/>
              </w:rPr>
            </w:pPr>
            <w:r w:rsidRPr="00AC6D5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подлежит заполнению</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10</w:t>
            </w:r>
          </w:p>
        </w:tc>
        <w:tc>
          <w:tcPr>
            <w:tcW w:w="4649" w:type="dxa"/>
          </w:tcPr>
          <w:p w:rsidR="00BF106C" w:rsidRPr="00AC6D5F" w:rsidRDefault="00BF106C" w:rsidP="00A5514A">
            <w:pPr>
              <w:autoSpaceDE w:val="0"/>
              <w:autoSpaceDN w:val="0"/>
              <w:ind w:left="57"/>
              <w:rPr>
                <w:sz w:val="22"/>
                <w:szCs w:val="22"/>
              </w:rPr>
            </w:pPr>
            <w:r w:rsidRPr="00AC6D5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подлежит заполнению</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11</w:t>
            </w:r>
          </w:p>
        </w:tc>
        <w:tc>
          <w:tcPr>
            <w:tcW w:w="4649" w:type="dxa"/>
          </w:tcPr>
          <w:p w:rsidR="00BF106C" w:rsidRPr="00AC6D5F" w:rsidRDefault="00BF106C" w:rsidP="00A5514A">
            <w:pPr>
              <w:autoSpaceDE w:val="0"/>
              <w:autoSpaceDN w:val="0"/>
              <w:ind w:left="57"/>
              <w:rPr>
                <w:sz w:val="22"/>
                <w:szCs w:val="22"/>
              </w:rPr>
            </w:pPr>
            <w:r w:rsidRPr="00AC6D5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подлежит заполнению</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12</w:t>
            </w:r>
          </w:p>
        </w:tc>
        <w:tc>
          <w:tcPr>
            <w:tcW w:w="4649" w:type="dxa"/>
          </w:tcPr>
          <w:p w:rsidR="00BF106C" w:rsidRPr="00AC6D5F" w:rsidRDefault="00BF106C" w:rsidP="00A5514A">
            <w:pPr>
              <w:autoSpaceDE w:val="0"/>
              <w:autoSpaceDN w:val="0"/>
              <w:ind w:left="57"/>
              <w:rPr>
                <w:sz w:val="22"/>
                <w:szCs w:val="22"/>
              </w:rPr>
            </w:pPr>
            <w:r w:rsidRPr="00AC6D5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13</w:t>
            </w:r>
          </w:p>
        </w:tc>
        <w:tc>
          <w:tcPr>
            <w:tcW w:w="4649" w:type="dxa"/>
          </w:tcPr>
          <w:p w:rsidR="00BF106C" w:rsidRPr="00AC6D5F" w:rsidRDefault="00BF106C" w:rsidP="00A5514A">
            <w:pPr>
              <w:autoSpaceDE w:val="0"/>
              <w:autoSpaceDN w:val="0"/>
              <w:ind w:left="57"/>
              <w:rPr>
                <w:sz w:val="22"/>
                <w:szCs w:val="22"/>
              </w:rPr>
            </w:pPr>
            <w:r w:rsidRPr="00AC6D5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roofErr w:type="gramStart"/>
            <w:r w:rsidRPr="00AC6D5F">
              <w:rPr>
                <w:sz w:val="22"/>
                <w:szCs w:val="22"/>
              </w:rPr>
              <w:t>)</w:t>
            </w:r>
            <w:r w:rsidRPr="00AC6D5F">
              <w:rPr>
                <w:sz w:val="22"/>
                <w:szCs w:val="22"/>
              </w:rPr>
              <w:br/>
              <w:t>(</w:t>
            </w:r>
            <w:proofErr w:type="gramEnd"/>
            <w:r w:rsidRPr="00AC6D5F">
              <w:rPr>
                <w:sz w:val="22"/>
                <w:szCs w:val="22"/>
              </w:rPr>
              <w:t xml:space="preserve">в случае участия </w:t>
            </w:r>
            <w:r w:rsidRPr="00AC6D5F">
              <w:rPr>
                <w:sz w:val="22"/>
                <w:szCs w:val="22"/>
              </w:rPr>
              <w:sym w:font="Symbol" w:char="F02D"/>
            </w:r>
            <w:r w:rsidRPr="00AC6D5F">
              <w:rPr>
                <w:sz w:val="22"/>
                <w:szCs w:val="22"/>
              </w:rPr>
              <w:t xml:space="preserve"> наименование заказчика, реализующего программу партнерства)</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14</w:t>
            </w:r>
          </w:p>
        </w:tc>
        <w:tc>
          <w:tcPr>
            <w:tcW w:w="4649" w:type="dxa"/>
          </w:tcPr>
          <w:p w:rsidR="00BF106C" w:rsidRPr="00AC6D5F" w:rsidRDefault="00BF106C" w:rsidP="00A5514A">
            <w:pPr>
              <w:autoSpaceDE w:val="0"/>
              <w:autoSpaceDN w:val="0"/>
              <w:ind w:left="57"/>
              <w:rPr>
                <w:sz w:val="22"/>
                <w:szCs w:val="22"/>
              </w:rPr>
            </w:pPr>
            <w:r w:rsidRPr="00AC6D5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roofErr w:type="gramStart"/>
            <w:r w:rsidRPr="00AC6D5F">
              <w:rPr>
                <w:sz w:val="22"/>
                <w:szCs w:val="22"/>
              </w:rPr>
              <w:t>)</w:t>
            </w:r>
            <w:r w:rsidRPr="00AC6D5F">
              <w:rPr>
                <w:sz w:val="22"/>
                <w:szCs w:val="22"/>
              </w:rPr>
              <w:br/>
              <w:t>(</w:t>
            </w:r>
            <w:proofErr w:type="gramEnd"/>
            <w:r w:rsidRPr="00AC6D5F">
              <w:rPr>
                <w:sz w:val="22"/>
                <w:szCs w:val="22"/>
              </w:rPr>
              <w:t xml:space="preserve">при наличии </w:t>
            </w:r>
            <w:r w:rsidRPr="00AC6D5F">
              <w:rPr>
                <w:sz w:val="22"/>
                <w:szCs w:val="22"/>
              </w:rPr>
              <w:sym w:font="Symbol" w:char="F02D"/>
            </w:r>
            <w:r w:rsidRPr="00AC6D5F">
              <w:rPr>
                <w:sz w:val="22"/>
                <w:szCs w:val="22"/>
              </w:rPr>
              <w:t xml:space="preserve"> количество исполненных контрактов или договоров и общая сумма)</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15</w:t>
            </w:r>
          </w:p>
        </w:tc>
        <w:tc>
          <w:tcPr>
            <w:tcW w:w="4649" w:type="dxa"/>
          </w:tcPr>
          <w:p w:rsidR="00BF106C" w:rsidRPr="00AC6D5F" w:rsidRDefault="00BF106C" w:rsidP="00A5514A">
            <w:pPr>
              <w:autoSpaceDE w:val="0"/>
              <w:autoSpaceDN w:val="0"/>
              <w:ind w:left="57"/>
              <w:rPr>
                <w:sz w:val="22"/>
                <w:szCs w:val="22"/>
              </w:rPr>
            </w:pPr>
            <w:r w:rsidRPr="00AC6D5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
        </w:tc>
      </w:tr>
      <w:tr w:rsidR="00BF106C" w:rsidRPr="00AC6D5F" w:rsidTr="00A5514A">
        <w:trPr>
          <w:cantSplit/>
        </w:trPr>
        <w:tc>
          <w:tcPr>
            <w:tcW w:w="567" w:type="dxa"/>
          </w:tcPr>
          <w:p w:rsidR="00BF106C" w:rsidRPr="00AC6D5F" w:rsidRDefault="00BF106C" w:rsidP="00A5514A">
            <w:pPr>
              <w:autoSpaceDE w:val="0"/>
              <w:autoSpaceDN w:val="0"/>
              <w:jc w:val="center"/>
              <w:rPr>
                <w:sz w:val="22"/>
                <w:szCs w:val="22"/>
              </w:rPr>
            </w:pPr>
            <w:r w:rsidRPr="00AC6D5F">
              <w:rPr>
                <w:sz w:val="22"/>
                <w:szCs w:val="22"/>
              </w:rPr>
              <w:t>16</w:t>
            </w:r>
          </w:p>
        </w:tc>
        <w:tc>
          <w:tcPr>
            <w:tcW w:w="4649" w:type="dxa"/>
          </w:tcPr>
          <w:p w:rsidR="00BF106C" w:rsidRPr="00AC6D5F" w:rsidRDefault="00BF106C" w:rsidP="00A5514A">
            <w:pPr>
              <w:autoSpaceDE w:val="0"/>
              <w:autoSpaceDN w:val="0"/>
              <w:ind w:left="57"/>
              <w:rPr>
                <w:sz w:val="22"/>
                <w:szCs w:val="22"/>
              </w:rPr>
            </w:pPr>
            <w:r w:rsidRPr="00AC6D5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F106C" w:rsidRPr="00AC6D5F" w:rsidRDefault="00BF106C" w:rsidP="00A5514A">
            <w:pPr>
              <w:autoSpaceDE w:val="0"/>
              <w:autoSpaceDN w:val="0"/>
              <w:jc w:val="center"/>
              <w:rPr>
                <w:sz w:val="22"/>
                <w:szCs w:val="22"/>
              </w:rPr>
            </w:pPr>
            <w:r w:rsidRPr="00AC6D5F">
              <w:rPr>
                <w:sz w:val="22"/>
                <w:szCs w:val="22"/>
              </w:rPr>
              <w:t>да (нет)</w:t>
            </w:r>
          </w:p>
        </w:tc>
      </w:tr>
    </w:tbl>
    <w:p w:rsidR="00BF106C" w:rsidRPr="00AC6D5F" w:rsidRDefault="00BF106C" w:rsidP="00BF106C">
      <w:pPr>
        <w:autoSpaceDE w:val="0"/>
        <w:autoSpaceDN w:val="0"/>
        <w:spacing w:before="240"/>
        <w:ind w:right="5954"/>
        <w:jc w:val="center"/>
      </w:pPr>
    </w:p>
    <w:p w:rsidR="00BF106C" w:rsidRPr="00AC6D5F" w:rsidRDefault="00BF106C" w:rsidP="00BF106C">
      <w:pPr>
        <w:pBdr>
          <w:top w:val="single" w:sz="4" w:space="1" w:color="auto"/>
        </w:pBdr>
        <w:autoSpaceDE w:val="0"/>
        <w:autoSpaceDN w:val="0"/>
        <w:ind w:right="5952"/>
        <w:jc w:val="center"/>
        <w:rPr>
          <w:sz w:val="20"/>
          <w:szCs w:val="20"/>
        </w:rPr>
      </w:pPr>
      <w:r w:rsidRPr="00AC6D5F">
        <w:rPr>
          <w:sz w:val="20"/>
          <w:szCs w:val="20"/>
        </w:rPr>
        <w:t>(подпись)</w:t>
      </w:r>
    </w:p>
    <w:p w:rsidR="00BF106C" w:rsidRPr="00AC6D5F" w:rsidRDefault="00BF106C" w:rsidP="00BF106C">
      <w:pPr>
        <w:autoSpaceDE w:val="0"/>
        <w:autoSpaceDN w:val="0"/>
        <w:spacing w:after="240"/>
      </w:pPr>
      <w:r w:rsidRPr="00AC6D5F">
        <w:t>М.П.</w:t>
      </w:r>
    </w:p>
    <w:p w:rsidR="00BF106C" w:rsidRPr="00AC6D5F" w:rsidRDefault="00BF106C" w:rsidP="00BF106C">
      <w:pPr>
        <w:autoSpaceDE w:val="0"/>
        <w:autoSpaceDN w:val="0"/>
      </w:pPr>
    </w:p>
    <w:p w:rsidR="00BF106C" w:rsidRPr="00AC6D5F" w:rsidRDefault="00BF106C" w:rsidP="00BF106C">
      <w:pPr>
        <w:pBdr>
          <w:top w:val="single" w:sz="4" w:space="1" w:color="auto"/>
        </w:pBdr>
        <w:autoSpaceDE w:val="0"/>
        <w:autoSpaceDN w:val="0"/>
        <w:jc w:val="center"/>
        <w:rPr>
          <w:sz w:val="20"/>
          <w:szCs w:val="20"/>
        </w:rPr>
      </w:pPr>
      <w:r w:rsidRPr="00AC6D5F">
        <w:rPr>
          <w:sz w:val="20"/>
          <w:szCs w:val="20"/>
        </w:rPr>
        <w:t>(фамилия, имя, отчество (при наличии) подписавшего, должность)</w:t>
      </w:r>
    </w:p>
    <w:p w:rsidR="00BF106C" w:rsidRPr="00AC6D5F" w:rsidRDefault="00BF106C" w:rsidP="00BF106C">
      <w:pPr>
        <w:autoSpaceDE w:val="0"/>
        <w:autoSpaceDN w:val="0"/>
        <w:adjustRightInd w:val="0"/>
        <w:ind w:firstLine="540"/>
        <w:jc w:val="both"/>
        <w:rPr>
          <w:sz w:val="22"/>
          <w:szCs w:val="22"/>
        </w:rPr>
      </w:pPr>
    </w:p>
    <w:p w:rsidR="00BF106C" w:rsidRPr="00AC6D5F" w:rsidRDefault="00BF106C" w:rsidP="00BF106C">
      <w:pPr>
        <w:rPr>
          <w:color w:val="808080"/>
        </w:rPr>
      </w:pPr>
      <w:r w:rsidRPr="00AC6D5F">
        <w:rPr>
          <w:color w:val="808080"/>
        </w:rPr>
        <w:t>ИНСТРУКЦИИ ПО ЗАПОЛНЕНИЮ:</w:t>
      </w:r>
    </w:p>
    <w:p w:rsidR="00BF106C" w:rsidRPr="00AC6D5F" w:rsidRDefault="00BF106C" w:rsidP="00BF106C">
      <w:pPr>
        <w:autoSpaceDE w:val="0"/>
        <w:autoSpaceDN w:val="0"/>
        <w:adjustRightInd w:val="0"/>
        <w:ind w:firstLine="540"/>
        <w:jc w:val="both"/>
        <w:rPr>
          <w:bCs/>
          <w:color w:val="808080"/>
        </w:rPr>
      </w:pPr>
      <w:r w:rsidRPr="000627E0">
        <w:rPr>
          <w:bCs/>
          <w:color w:val="808080"/>
        </w:rPr>
        <w:t xml:space="preserve">Декларация предоставляется в случаях, установленных в </w:t>
      </w:r>
      <w:hyperlink w:anchor="форма16" w:history="1">
        <w:r w:rsidRPr="000627E0">
          <w:rPr>
            <w:rStyle w:val="a5"/>
            <w:bCs/>
          </w:rPr>
          <w:t>пункте 16</w:t>
        </w:r>
      </w:hyperlink>
      <w:r>
        <w:rPr>
          <w:bCs/>
          <w:color w:val="808080"/>
        </w:rPr>
        <w:t xml:space="preserve"> </w:t>
      </w:r>
      <w:r w:rsidRPr="000627E0">
        <w:rPr>
          <w:bCs/>
          <w:color w:val="808080"/>
        </w:rPr>
        <w:t>Информационной карты.</w:t>
      </w:r>
    </w:p>
    <w:p w:rsidR="00BF106C" w:rsidRPr="00AC6D5F" w:rsidRDefault="00BF106C" w:rsidP="00BF106C">
      <w:pPr>
        <w:autoSpaceDE w:val="0"/>
        <w:autoSpaceDN w:val="0"/>
        <w:adjustRightInd w:val="0"/>
        <w:ind w:firstLine="540"/>
        <w:jc w:val="both"/>
        <w:rPr>
          <w:bCs/>
          <w:color w:val="808080"/>
        </w:rPr>
      </w:pPr>
      <w:r w:rsidRPr="00AC6D5F">
        <w:rPr>
          <w:bCs/>
          <w:color w:val="00B050"/>
        </w:rPr>
        <w:t>&lt;1&gt;</w:t>
      </w:r>
      <w:r w:rsidRPr="00AC6D5F">
        <w:rPr>
          <w:sz w:val="22"/>
          <w:szCs w:val="22"/>
        </w:rPr>
        <w:t xml:space="preserve"> </w:t>
      </w:r>
      <w:r w:rsidRPr="00AC6D5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AC6D5F">
          <w:rPr>
            <w:bCs/>
            <w:color w:val="808080"/>
          </w:rPr>
          <w:t>пунктах 7</w:t>
        </w:r>
      </w:hyperlink>
      <w:r w:rsidRPr="00AC6D5F">
        <w:rPr>
          <w:bCs/>
          <w:color w:val="808080"/>
        </w:rPr>
        <w:t xml:space="preserve"> и </w:t>
      </w:r>
      <w:hyperlink r:id="rId34" w:history="1">
        <w:r w:rsidRPr="00AC6D5F">
          <w:rPr>
            <w:bCs/>
            <w:color w:val="808080"/>
          </w:rPr>
          <w:t>8</w:t>
        </w:r>
      </w:hyperlink>
      <w:r w:rsidRPr="00AC6D5F">
        <w:rPr>
          <w:bCs/>
          <w:color w:val="808080"/>
        </w:rPr>
        <w:t xml:space="preserve"> настоящего документа, в течение 3 календарных лет, следующих один за другим.</w:t>
      </w:r>
    </w:p>
    <w:p w:rsidR="00BF106C" w:rsidRPr="00AC6D5F" w:rsidRDefault="00BF106C" w:rsidP="00BF106C">
      <w:pPr>
        <w:autoSpaceDE w:val="0"/>
        <w:autoSpaceDN w:val="0"/>
        <w:adjustRightInd w:val="0"/>
        <w:ind w:firstLine="540"/>
        <w:jc w:val="both"/>
        <w:rPr>
          <w:bCs/>
          <w:color w:val="808080"/>
        </w:rPr>
      </w:pPr>
      <w:r w:rsidRPr="00AC6D5F">
        <w:rPr>
          <w:bCs/>
          <w:color w:val="00B050"/>
        </w:rPr>
        <w:t>&lt;2&gt;</w:t>
      </w:r>
      <w:r w:rsidRPr="00AC6D5F">
        <w:rPr>
          <w:bCs/>
          <w:color w:val="808080"/>
        </w:rPr>
        <w:t xml:space="preserve"> </w:t>
      </w:r>
      <w:hyperlink r:id="rId35" w:history="1">
        <w:r w:rsidRPr="00AC6D5F">
          <w:rPr>
            <w:bCs/>
            <w:color w:val="808080"/>
          </w:rPr>
          <w:t>Пункты 1</w:t>
        </w:r>
      </w:hyperlink>
      <w:r w:rsidRPr="00AC6D5F">
        <w:rPr>
          <w:bCs/>
          <w:color w:val="808080"/>
        </w:rPr>
        <w:t xml:space="preserve"> - </w:t>
      </w:r>
      <w:hyperlink r:id="rId36" w:history="1">
        <w:r w:rsidRPr="00AC6D5F">
          <w:rPr>
            <w:bCs/>
            <w:color w:val="808080"/>
          </w:rPr>
          <w:t>11</w:t>
        </w:r>
      </w:hyperlink>
      <w:r w:rsidRPr="00AC6D5F">
        <w:rPr>
          <w:bCs/>
          <w:color w:val="808080"/>
        </w:rPr>
        <w:t xml:space="preserve"> настоящего документа являются обязательными для заполнения.</w:t>
      </w:r>
    </w:p>
    <w:p w:rsidR="00BF106C" w:rsidRPr="00AC6D5F" w:rsidRDefault="00BF106C" w:rsidP="00BF106C">
      <w:pPr>
        <w:autoSpaceDE w:val="0"/>
        <w:autoSpaceDN w:val="0"/>
        <w:adjustRightInd w:val="0"/>
        <w:ind w:firstLine="540"/>
        <w:jc w:val="both"/>
        <w:rPr>
          <w:bCs/>
          <w:color w:val="808080"/>
        </w:rPr>
      </w:pPr>
      <w:r w:rsidRPr="00AC6D5F">
        <w:rPr>
          <w:bCs/>
          <w:color w:val="00B050"/>
        </w:rPr>
        <w:t>&lt;3&gt;</w:t>
      </w:r>
      <w:r w:rsidRPr="00AC6D5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AC6D5F">
          <w:rPr>
            <w:bCs/>
            <w:color w:val="808080"/>
          </w:rPr>
          <w:t>подпунктах "в"</w:t>
        </w:r>
      </w:hyperlink>
      <w:r w:rsidRPr="00AC6D5F">
        <w:rPr>
          <w:bCs/>
          <w:color w:val="808080"/>
        </w:rPr>
        <w:t xml:space="preserve"> - </w:t>
      </w:r>
      <w:hyperlink r:id="rId38" w:history="1">
        <w:r w:rsidRPr="00AC6D5F">
          <w:rPr>
            <w:bCs/>
            <w:color w:val="808080"/>
          </w:rPr>
          <w:t>"д" пункта 1 части 1.1 статьи 4</w:t>
        </w:r>
      </w:hyperlink>
      <w:r w:rsidRPr="00AC6D5F">
        <w:rPr>
          <w:bCs/>
          <w:color w:val="808080"/>
        </w:rPr>
        <w:t xml:space="preserve"> Федерального закона "О развитии малого и среднего предпринимательства в Российской Федерации".</w:t>
      </w:r>
    </w:p>
    <w:p w:rsidR="00BF106C" w:rsidRDefault="00BF106C" w:rsidP="00BF106C">
      <w:pPr>
        <w:autoSpaceDE w:val="0"/>
        <w:autoSpaceDN w:val="0"/>
        <w:adjustRightInd w:val="0"/>
        <w:ind w:firstLine="540"/>
        <w:jc w:val="both"/>
        <w:rPr>
          <w:rFonts w:eastAsia="Calibri"/>
          <w:bCs/>
          <w:color w:val="808080"/>
        </w:rPr>
      </w:pPr>
      <w:r>
        <w:rPr>
          <w:rFonts w:eastAsia="Calibri"/>
          <w:bCs/>
          <w:color w:val="808080"/>
        </w:rPr>
        <w:br w:type="page"/>
      </w:r>
    </w:p>
    <w:p w:rsidR="00BF106C" w:rsidRDefault="00BF106C" w:rsidP="00BF106C">
      <w:pPr>
        <w:pStyle w:val="1"/>
        <w:keepLines w:val="0"/>
        <w:spacing w:before="240" w:after="120"/>
        <w:ind w:firstLine="432"/>
        <w:jc w:val="both"/>
        <w:rPr>
          <w:rFonts w:ascii="Times New Roman" w:eastAsia="MS Mincho" w:hAnsi="Times New Roman"/>
          <w:color w:val="548DD4"/>
          <w:kern w:val="32"/>
          <w:szCs w:val="24"/>
          <w:lang w:eastAsia="x-none"/>
        </w:rPr>
      </w:pPr>
      <w:bookmarkStart w:id="38" w:name="_Форма_3_План_1"/>
      <w:bookmarkStart w:id="39" w:name="_Toc422398791"/>
      <w:bookmarkStart w:id="40" w:name="_Ref422470681"/>
      <w:bookmarkStart w:id="41" w:name="_Ref422470687"/>
      <w:bookmarkStart w:id="42" w:name="_Toc422750748"/>
      <w:bookmarkStart w:id="43" w:name="_Toc422753708"/>
      <w:bookmarkStart w:id="44" w:name="_Toc438578266"/>
      <w:bookmarkEnd w:id="3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3</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39"/>
      <w:bookmarkEnd w:id="40"/>
      <w:bookmarkEnd w:id="41"/>
      <w:bookmarkEnd w:id="42"/>
      <w:bookmarkEnd w:id="43"/>
      <w:bookmarkEnd w:id="44"/>
    </w:p>
    <w:p w:rsidR="00BF106C" w:rsidRDefault="00BF106C" w:rsidP="00BF106C">
      <w:pPr>
        <w:rPr>
          <w:rFonts w:eastAsia="MS Mincho"/>
          <w:lang w:eastAsia="x-none"/>
        </w:rPr>
      </w:pPr>
    </w:p>
    <w:p w:rsidR="00BF106C" w:rsidRDefault="00BF106C" w:rsidP="00BF106C">
      <w:pPr>
        <w:ind w:firstLine="567"/>
        <w:jc w:val="right"/>
        <w:rPr>
          <w:b/>
        </w:rPr>
      </w:pPr>
    </w:p>
    <w:p w:rsidR="00BF106C" w:rsidRPr="005C24A0" w:rsidRDefault="00BF106C" w:rsidP="00BF106C">
      <w:pPr>
        <w:ind w:firstLine="567"/>
        <w:jc w:val="right"/>
      </w:pPr>
    </w:p>
    <w:p w:rsidR="00BF106C" w:rsidRDefault="00BF106C" w:rsidP="00BF106C">
      <w:pPr>
        <w:rPr>
          <w:sz w:val="26"/>
          <w:szCs w:val="26"/>
        </w:rPr>
      </w:pPr>
    </w:p>
    <w:p w:rsidR="00BF106C" w:rsidRDefault="00BF106C" w:rsidP="00BF106C">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BF106C" w:rsidRDefault="00BF106C" w:rsidP="00BF106C">
      <w:pPr>
        <w:ind w:firstLine="567"/>
        <w:jc w:val="both"/>
        <w:rPr>
          <w:i/>
          <w:sz w:val="26"/>
          <w:szCs w:val="26"/>
        </w:rPr>
      </w:pPr>
    </w:p>
    <w:p w:rsidR="00BF106C" w:rsidRDefault="00BF106C" w:rsidP="00BF106C">
      <w:pPr>
        <w:ind w:firstLine="567"/>
        <w:jc w:val="center"/>
        <w:rPr>
          <w:b/>
          <w:i/>
          <w:sz w:val="26"/>
          <w:szCs w:val="26"/>
        </w:rPr>
      </w:pPr>
    </w:p>
    <w:p w:rsidR="00BF106C" w:rsidRPr="00B24F3B" w:rsidRDefault="00BF106C" w:rsidP="00BF106C">
      <w:pPr>
        <w:ind w:firstLine="567"/>
        <w:jc w:val="center"/>
        <w:rPr>
          <w:b/>
          <w:i/>
          <w:sz w:val="26"/>
          <w:szCs w:val="26"/>
        </w:rPr>
      </w:pPr>
    </w:p>
    <w:p w:rsidR="00BF106C" w:rsidRPr="00452A10" w:rsidRDefault="00BF106C" w:rsidP="00BF106C">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BF106C" w:rsidRPr="00452A10" w:rsidRDefault="00BF106C" w:rsidP="00BF106C">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BF106C" w:rsidRPr="00B24F3B" w:rsidRDefault="00BF106C" w:rsidP="00BF106C">
      <w:pPr>
        <w:jc w:val="center"/>
        <w:rPr>
          <w:rFonts w:eastAsia="MS Mincho"/>
          <w:b/>
          <w:sz w:val="26"/>
          <w:szCs w:val="26"/>
          <w:lang w:eastAsia="x-none"/>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BF106C" w:rsidTr="00A5514A">
        <w:tc>
          <w:tcPr>
            <w:tcW w:w="2646" w:type="dxa"/>
            <w:shd w:val="clear" w:color="auto" w:fill="auto"/>
          </w:tcPr>
          <w:p w:rsidR="00BF106C" w:rsidRPr="006809B6" w:rsidRDefault="00BF106C" w:rsidP="00A5514A">
            <w:pPr>
              <w:pStyle w:val="affc"/>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F106C" w:rsidRPr="006809B6" w:rsidRDefault="00BF106C" w:rsidP="00A5514A">
            <w:pPr>
              <w:pStyle w:val="affc"/>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F106C" w:rsidRPr="006809B6" w:rsidRDefault="00BF106C" w:rsidP="00A5514A">
            <w:pPr>
              <w:pStyle w:val="affc"/>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BF106C" w:rsidRPr="006809B6" w:rsidRDefault="00BF106C" w:rsidP="00A5514A">
            <w:pPr>
              <w:pStyle w:val="affc"/>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BF106C" w:rsidTr="00A5514A">
        <w:tc>
          <w:tcPr>
            <w:tcW w:w="2646" w:type="dxa"/>
            <w:shd w:val="clear" w:color="auto" w:fill="auto"/>
          </w:tcPr>
          <w:p w:rsidR="00BF106C" w:rsidRPr="00B91953" w:rsidRDefault="00BF106C" w:rsidP="00A5514A">
            <w:pPr>
              <w:pStyle w:val="affc"/>
              <w:rPr>
                <w:rFonts w:cs="Arial"/>
                <w:color w:val="000000"/>
              </w:rPr>
            </w:pPr>
          </w:p>
        </w:tc>
        <w:tc>
          <w:tcPr>
            <w:tcW w:w="2646" w:type="dxa"/>
            <w:shd w:val="clear" w:color="auto" w:fill="auto"/>
          </w:tcPr>
          <w:p w:rsidR="00BF106C" w:rsidRPr="00B91953" w:rsidRDefault="00BF106C" w:rsidP="00A5514A">
            <w:pPr>
              <w:pStyle w:val="affc"/>
              <w:rPr>
                <w:rFonts w:cs="Arial"/>
                <w:color w:val="000000"/>
              </w:rPr>
            </w:pPr>
          </w:p>
        </w:tc>
        <w:tc>
          <w:tcPr>
            <w:tcW w:w="2714" w:type="dxa"/>
            <w:shd w:val="clear" w:color="auto" w:fill="auto"/>
          </w:tcPr>
          <w:p w:rsidR="00BF106C" w:rsidRPr="00B91953" w:rsidRDefault="00BF106C" w:rsidP="00A5514A">
            <w:pPr>
              <w:pStyle w:val="affc"/>
              <w:rPr>
                <w:rFonts w:cs="Arial"/>
                <w:color w:val="000000"/>
              </w:rPr>
            </w:pPr>
          </w:p>
        </w:tc>
        <w:tc>
          <w:tcPr>
            <w:tcW w:w="2646" w:type="dxa"/>
            <w:shd w:val="clear" w:color="auto" w:fill="auto"/>
          </w:tcPr>
          <w:p w:rsidR="00BF106C" w:rsidRPr="00B91953" w:rsidRDefault="00BF106C" w:rsidP="00A5514A">
            <w:pPr>
              <w:pStyle w:val="affc"/>
              <w:rPr>
                <w:rFonts w:cs="Arial"/>
                <w:color w:val="000000"/>
              </w:rPr>
            </w:pPr>
          </w:p>
        </w:tc>
      </w:tr>
      <w:tr w:rsidR="00BF106C" w:rsidTr="00A5514A">
        <w:tc>
          <w:tcPr>
            <w:tcW w:w="2646" w:type="dxa"/>
            <w:shd w:val="clear" w:color="auto" w:fill="auto"/>
          </w:tcPr>
          <w:p w:rsidR="00BF106C" w:rsidRPr="00B91953" w:rsidRDefault="00BF106C" w:rsidP="00A5514A">
            <w:pPr>
              <w:pStyle w:val="affc"/>
              <w:rPr>
                <w:rFonts w:cs="Arial"/>
                <w:color w:val="000000"/>
              </w:rPr>
            </w:pPr>
          </w:p>
        </w:tc>
        <w:tc>
          <w:tcPr>
            <w:tcW w:w="2646" w:type="dxa"/>
            <w:shd w:val="clear" w:color="auto" w:fill="auto"/>
          </w:tcPr>
          <w:p w:rsidR="00BF106C" w:rsidRPr="00B91953" w:rsidRDefault="00BF106C" w:rsidP="00A5514A">
            <w:pPr>
              <w:pStyle w:val="affc"/>
              <w:rPr>
                <w:rFonts w:cs="Arial"/>
                <w:color w:val="000000"/>
              </w:rPr>
            </w:pPr>
          </w:p>
        </w:tc>
        <w:tc>
          <w:tcPr>
            <w:tcW w:w="2714" w:type="dxa"/>
            <w:shd w:val="clear" w:color="auto" w:fill="auto"/>
          </w:tcPr>
          <w:p w:rsidR="00BF106C" w:rsidRPr="00B91953" w:rsidRDefault="00BF106C" w:rsidP="00A5514A">
            <w:pPr>
              <w:pStyle w:val="affc"/>
              <w:rPr>
                <w:rFonts w:cs="Arial"/>
                <w:color w:val="000000"/>
              </w:rPr>
            </w:pPr>
          </w:p>
        </w:tc>
        <w:tc>
          <w:tcPr>
            <w:tcW w:w="2646" w:type="dxa"/>
            <w:shd w:val="clear" w:color="auto" w:fill="auto"/>
          </w:tcPr>
          <w:p w:rsidR="00BF106C" w:rsidRPr="00B91953" w:rsidRDefault="00BF106C" w:rsidP="00A5514A">
            <w:pPr>
              <w:pStyle w:val="affc"/>
              <w:rPr>
                <w:rFonts w:cs="Arial"/>
                <w:color w:val="000000"/>
              </w:rPr>
            </w:pPr>
          </w:p>
        </w:tc>
      </w:tr>
      <w:tr w:rsidR="00BF106C" w:rsidTr="00A5514A">
        <w:tc>
          <w:tcPr>
            <w:tcW w:w="2646" w:type="dxa"/>
            <w:shd w:val="clear" w:color="auto" w:fill="auto"/>
          </w:tcPr>
          <w:p w:rsidR="00BF106C" w:rsidRPr="00B91953" w:rsidRDefault="00BF106C" w:rsidP="00A5514A">
            <w:pPr>
              <w:pStyle w:val="affc"/>
              <w:rPr>
                <w:rFonts w:cs="Arial"/>
                <w:color w:val="000000"/>
              </w:rPr>
            </w:pPr>
          </w:p>
        </w:tc>
        <w:tc>
          <w:tcPr>
            <w:tcW w:w="2646" w:type="dxa"/>
            <w:shd w:val="clear" w:color="auto" w:fill="auto"/>
          </w:tcPr>
          <w:p w:rsidR="00BF106C" w:rsidRPr="00B91953" w:rsidRDefault="00BF106C" w:rsidP="00A5514A">
            <w:pPr>
              <w:pStyle w:val="affc"/>
              <w:rPr>
                <w:rFonts w:cs="Arial"/>
                <w:color w:val="000000"/>
              </w:rPr>
            </w:pPr>
          </w:p>
        </w:tc>
        <w:tc>
          <w:tcPr>
            <w:tcW w:w="2714" w:type="dxa"/>
            <w:shd w:val="clear" w:color="auto" w:fill="auto"/>
          </w:tcPr>
          <w:p w:rsidR="00BF106C" w:rsidRPr="00B91953" w:rsidRDefault="00BF106C" w:rsidP="00A5514A">
            <w:pPr>
              <w:pStyle w:val="affc"/>
              <w:rPr>
                <w:rFonts w:cs="Arial"/>
                <w:color w:val="000000"/>
              </w:rPr>
            </w:pPr>
          </w:p>
        </w:tc>
        <w:tc>
          <w:tcPr>
            <w:tcW w:w="2646" w:type="dxa"/>
            <w:shd w:val="clear" w:color="auto" w:fill="auto"/>
          </w:tcPr>
          <w:p w:rsidR="00BF106C" w:rsidRPr="00B91953" w:rsidRDefault="00BF106C" w:rsidP="00A5514A">
            <w:pPr>
              <w:pStyle w:val="affc"/>
              <w:rPr>
                <w:rFonts w:cs="Arial"/>
                <w:color w:val="000000"/>
              </w:rPr>
            </w:pPr>
          </w:p>
        </w:tc>
      </w:tr>
    </w:tbl>
    <w:p w:rsidR="00BF106C" w:rsidRDefault="00BF106C" w:rsidP="00BF106C">
      <w:pPr>
        <w:pStyle w:val="affc"/>
      </w:pPr>
    </w:p>
    <w:p w:rsidR="00BF106C" w:rsidRDefault="00BF106C" w:rsidP="00BF106C">
      <w:pPr>
        <w:pStyle w:val="affc"/>
      </w:pPr>
    </w:p>
    <w:p w:rsidR="00BF106C" w:rsidRDefault="00BF106C" w:rsidP="00BF106C">
      <w:pPr>
        <w:pStyle w:val="affc"/>
      </w:pPr>
      <w:r>
        <w:t xml:space="preserve">Приложение: </w:t>
      </w:r>
    </w:p>
    <w:p w:rsidR="00BF106C" w:rsidRDefault="00BF106C" w:rsidP="00BF106C">
      <w:pPr>
        <w:pStyle w:val="affc"/>
        <w:numPr>
          <w:ilvl w:val="0"/>
          <w:numId w:val="35"/>
        </w:numPr>
      </w:pPr>
      <w:r>
        <w:t>Декларация 1________________________;</w:t>
      </w:r>
    </w:p>
    <w:p w:rsidR="00BF106C" w:rsidRPr="00B24F3B" w:rsidRDefault="00BF106C" w:rsidP="00BF106C">
      <w:pPr>
        <w:pStyle w:val="affc"/>
        <w:numPr>
          <w:ilvl w:val="0"/>
          <w:numId w:val="35"/>
        </w:numPr>
        <w:rPr>
          <w:i/>
        </w:rPr>
      </w:pPr>
      <w:r w:rsidRPr="00B24F3B">
        <w:rPr>
          <w:i/>
        </w:rPr>
        <w:t>Декларация 2 ________________________.</w:t>
      </w:r>
    </w:p>
    <w:p w:rsidR="00BF106C" w:rsidRDefault="00BF106C" w:rsidP="00BF106C">
      <w:pPr>
        <w:pStyle w:val="affc"/>
      </w:pPr>
    </w:p>
    <w:p w:rsidR="00BF106C" w:rsidRDefault="00BF106C" w:rsidP="00BF106C">
      <w:pPr>
        <w:pStyle w:val="affc"/>
      </w:pPr>
    </w:p>
    <w:p w:rsidR="00BF106C" w:rsidRPr="005C24A0" w:rsidRDefault="00BF106C" w:rsidP="00BF106C">
      <w:r w:rsidRPr="005C24A0">
        <w:t>___________________________________</w:t>
      </w:r>
      <w:r w:rsidRPr="005C24A0">
        <w:tab/>
      </w:r>
      <w:r w:rsidRPr="005C24A0">
        <w:tab/>
      </w:r>
      <w:r w:rsidRPr="005C24A0">
        <w:tab/>
      </w:r>
      <w:r>
        <w:t xml:space="preserve">     </w:t>
      </w:r>
      <w:r w:rsidRPr="005C24A0">
        <w:t>___________________________</w:t>
      </w:r>
    </w:p>
    <w:p w:rsidR="00BF106C" w:rsidRPr="00313FAD" w:rsidRDefault="00BF106C" w:rsidP="00BF106C">
      <w:pPr>
        <w:pStyle w:val="af1"/>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BF106C" w:rsidRDefault="00BF106C" w:rsidP="00BF106C">
      <w:pPr>
        <w:pStyle w:val="af1"/>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BF106C" w:rsidRPr="00313FAD" w:rsidRDefault="00BF106C" w:rsidP="00BF106C">
      <w:pPr>
        <w:pStyle w:val="af1"/>
        <w:rPr>
          <w:rFonts w:ascii="Times New Roman" w:hAnsi="Times New Roman"/>
        </w:rPr>
      </w:pPr>
    </w:p>
    <w:p w:rsidR="00BF106C" w:rsidRPr="008E2E2F" w:rsidRDefault="00BF106C" w:rsidP="00BF106C">
      <w:pPr>
        <w:rPr>
          <w:color w:val="808080"/>
        </w:rPr>
      </w:pPr>
      <w:r w:rsidRPr="008E2E2F">
        <w:rPr>
          <w:color w:val="808080"/>
        </w:rPr>
        <w:t>ИНСТРУКЦИИ ПО ЗАПОЛНЕНИЮ</w:t>
      </w:r>
    </w:p>
    <w:p w:rsidR="00BF106C" w:rsidRPr="008E2E2F" w:rsidRDefault="00BF106C" w:rsidP="00BF106C">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BF106C" w:rsidRPr="009A25ED" w:rsidRDefault="00BF106C" w:rsidP="00BF106C">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BF106C" w:rsidRDefault="00BF106C" w:rsidP="00BF106C">
      <w:pPr>
        <w:jc w:val="both"/>
        <w:rPr>
          <w:color w:val="808080"/>
        </w:rPr>
      </w:pPr>
      <w:r>
        <w:rPr>
          <w:color w:val="808080"/>
        </w:rPr>
        <w:t>3</w:t>
      </w:r>
      <w:r w:rsidRPr="008E2E2F">
        <w:rPr>
          <w:color w:val="808080"/>
        </w:rPr>
        <w:t xml:space="preserve">. </w:t>
      </w:r>
      <w:r w:rsidRPr="000627E0">
        <w:rPr>
          <w:color w:val="808080"/>
        </w:rPr>
        <w:t>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w:t>
      </w:r>
      <w:r w:rsidRPr="006B285B">
        <w:rPr>
          <w:szCs w:val="26"/>
        </w:rPr>
        <w:t xml:space="preserve"> </w:t>
      </w:r>
      <w:hyperlink w:anchor="_Форма_2_Декларация" w:history="1">
        <w:r w:rsidRPr="00772E07">
          <w:rPr>
            <w:rStyle w:val="a5"/>
          </w:rPr>
          <w:t>Форме 2</w:t>
        </w:r>
      </w:hyperlink>
      <w:r w:rsidRPr="006B285B">
        <w:rPr>
          <w:szCs w:val="26"/>
        </w:rPr>
        <w:t xml:space="preserve"> </w:t>
      </w:r>
      <w:r w:rsidRPr="000627E0">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BF106C" w:rsidRPr="008E2E2F" w:rsidRDefault="00BF106C" w:rsidP="00BF106C">
      <w:pPr>
        <w:jc w:val="both"/>
        <w:rPr>
          <w:color w:val="808080"/>
        </w:rPr>
      </w:pPr>
      <w:r>
        <w:rPr>
          <w:color w:val="808080"/>
        </w:rPr>
        <w:t>4</w:t>
      </w:r>
      <w:r w:rsidRPr="008E2E2F">
        <w:rPr>
          <w:color w:val="808080"/>
        </w:rPr>
        <w:t>. Заполненная форма плана должна быть скреплена печатью участника закупки, при её наличии.</w:t>
      </w:r>
    </w:p>
    <w:p w:rsidR="00BF106C" w:rsidRPr="008E2E2F" w:rsidRDefault="00BF106C" w:rsidP="00BF106C">
      <w:pPr>
        <w:jc w:val="both"/>
        <w:rPr>
          <w:color w:val="808080"/>
        </w:rPr>
      </w:pPr>
      <w:r>
        <w:rPr>
          <w:color w:val="808080"/>
        </w:rPr>
        <w:t>5</w:t>
      </w:r>
      <w:r w:rsidRPr="008E2E2F">
        <w:rPr>
          <w:color w:val="808080"/>
        </w:rPr>
        <w:t>. Не допускается удаление текста из настоящей формы, кроме текста, написанного курсивом.</w:t>
      </w:r>
    </w:p>
    <w:p w:rsidR="00BF106C" w:rsidRDefault="00BF106C" w:rsidP="00BF106C">
      <w:pPr>
        <w:pStyle w:val="affc"/>
        <w:jc w:val="both"/>
      </w:pPr>
    </w:p>
    <w:p w:rsidR="00915B7D" w:rsidRPr="00E82F20" w:rsidRDefault="00BF106C" w:rsidP="00BF106C">
      <w:r>
        <w:rPr>
          <w:rFonts w:eastAsia="MS Mincho"/>
          <w:b/>
          <w:bCs/>
          <w:color w:val="FF0000"/>
          <w:kern w:val="32"/>
          <w:sz w:val="28"/>
          <w:lang w:val="x-none" w:eastAsia="x-none"/>
        </w:rPr>
        <w:br w:type="page"/>
      </w:r>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5" w:name="_РАЗДЕЛ_IV._Техническое"/>
      <w:bookmarkStart w:id="46" w:name="_Toc438578267"/>
      <w:bookmarkEnd w:id="45"/>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46"/>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47" w:name="_РАЗДЕЛ_V._Проект"/>
      <w:bookmarkStart w:id="48" w:name="_Toc438578268"/>
      <w:bookmarkEnd w:id="47"/>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48"/>
    </w:p>
    <w:p w:rsidR="004F071F" w:rsidRPr="004F071F" w:rsidRDefault="004F071F" w:rsidP="004F071F">
      <w:pPr>
        <w:pStyle w:val="1"/>
        <w:widowControl w:val="0"/>
        <w:suppressAutoHyphens/>
        <w:spacing w:before="240"/>
        <w:jc w:val="center"/>
        <w:rPr>
          <w:rFonts w:ascii="Times New Roman" w:hAnsi="Times New Roman"/>
          <w:color w:val="auto"/>
          <w:sz w:val="26"/>
        </w:rPr>
      </w:pPr>
      <w:proofErr w:type="gramStart"/>
      <w:r w:rsidRPr="004F071F">
        <w:rPr>
          <w:rFonts w:ascii="Times New Roman" w:hAnsi="Times New Roman"/>
          <w:color w:val="auto"/>
          <w:sz w:val="26"/>
        </w:rPr>
        <w:t>ДОГОВОР  №</w:t>
      </w:r>
      <w:proofErr w:type="gramEnd"/>
      <w:r w:rsidRPr="004F071F">
        <w:rPr>
          <w:rFonts w:ascii="Times New Roman" w:hAnsi="Times New Roman"/>
          <w:color w:val="auto"/>
          <w:sz w:val="26"/>
        </w:rPr>
        <w:t> </w:t>
      </w:r>
      <w:permStart w:id="423322784" w:edGrp="everyone"/>
      <w:r w:rsidRPr="004F071F">
        <w:rPr>
          <w:rFonts w:ascii="Times New Roman" w:hAnsi="Times New Roman"/>
          <w:color w:val="auto"/>
          <w:sz w:val="26"/>
        </w:rPr>
        <w:t>_________</w:t>
      </w:r>
      <w:permEnd w:id="423322784"/>
    </w:p>
    <w:p w:rsidR="004F071F" w:rsidRPr="000C3100" w:rsidRDefault="004F071F" w:rsidP="004F071F">
      <w:pPr>
        <w:widowControl w:val="0"/>
        <w:suppressAutoHyphens/>
        <w:jc w:val="center"/>
        <w:rPr>
          <w:sz w:val="26"/>
          <w:szCs w:val="26"/>
        </w:rPr>
      </w:pPr>
    </w:p>
    <w:p w:rsidR="004F071F" w:rsidRPr="000C3100" w:rsidRDefault="004F071F" w:rsidP="004F071F">
      <w:pPr>
        <w:pStyle w:val="aff4"/>
        <w:widowControl w:val="0"/>
        <w:tabs>
          <w:tab w:val="left" w:pos="0"/>
        </w:tabs>
        <w:suppressAutoHyphens/>
        <w:rPr>
          <w:b/>
          <w:bCs/>
        </w:rPr>
      </w:pPr>
      <w:r w:rsidRPr="000C3100">
        <w:rPr>
          <w:b/>
          <w:bCs/>
        </w:rPr>
        <w:t>г.</w:t>
      </w:r>
      <w:r w:rsidRPr="000C3100">
        <w:rPr>
          <w:b/>
          <w:bCs/>
          <w:lang w:val="en-US"/>
        </w:rPr>
        <w:t> </w:t>
      </w:r>
      <w:r>
        <w:rPr>
          <w:b/>
          <w:bCs/>
        </w:rPr>
        <w:t>Уфа</w:t>
      </w:r>
      <w:r>
        <w:rPr>
          <w:b/>
          <w:bCs/>
        </w:rPr>
        <w:tab/>
      </w:r>
      <w:r w:rsidRPr="000C3100">
        <w:rPr>
          <w:b/>
          <w:bCs/>
        </w:rPr>
        <w:tab/>
      </w:r>
      <w:r w:rsidRPr="000C3100">
        <w:rPr>
          <w:b/>
          <w:bCs/>
        </w:rPr>
        <w:tab/>
      </w:r>
      <w:r w:rsidRPr="000C3100">
        <w:rPr>
          <w:b/>
          <w:bCs/>
        </w:rPr>
        <w:tab/>
      </w:r>
      <w:r w:rsidRPr="000C3100">
        <w:rPr>
          <w:b/>
          <w:bCs/>
        </w:rPr>
        <w:tab/>
      </w:r>
      <w:r w:rsidRPr="000C3100">
        <w:rPr>
          <w:b/>
          <w:bCs/>
        </w:rPr>
        <w:tab/>
        <w:t xml:space="preserve">                   </w:t>
      </w:r>
      <w:proofErr w:type="gramStart"/>
      <w:r w:rsidRPr="000C3100">
        <w:rPr>
          <w:b/>
          <w:bCs/>
        </w:rPr>
        <w:t xml:space="preserve">   </w:t>
      </w:r>
      <w:permStart w:id="857086731" w:edGrp="everyone"/>
      <w:r w:rsidRPr="000C3100">
        <w:rPr>
          <w:b/>
          <w:bCs/>
        </w:rPr>
        <w:t>«</w:t>
      </w:r>
      <w:proofErr w:type="gramEnd"/>
      <w:r w:rsidRPr="000C3100">
        <w:rPr>
          <w:b/>
          <w:bCs/>
        </w:rPr>
        <w:t>____»</w:t>
      </w:r>
      <w:r w:rsidRPr="000C3100">
        <w:rPr>
          <w:b/>
          <w:bCs/>
          <w:lang w:val="en-US"/>
        </w:rPr>
        <w:t> </w:t>
      </w:r>
      <w:r w:rsidRPr="000C3100">
        <w:rPr>
          <w:b/>
          <w:bCs/>
        </w:rPr>
        <w:t>___________</w:t>
      </w:r>
      <w:r w:rsidRPr="000C3100">
        <w:rPr>
          <w:b/>
          <w:bCs/>
          <w:lang w:val="en-US"/>
        </w:rPr>
        <w:t> </w:t>
      </w:r>
      <w:r w:rsidRPr="000C3100">
        <w:rPr>
          <w:b/>
          <w:bCs/>
        </w:rPr>
        <w:t>20__</w:t>
      </w:r>
      <w:r w:rsidRPr="000C3100">
        <w:rPr>
          <w:b/>
          <w:bCs/>
          <w:lang w:val="en-US"/>
        </w:rPr>
        <w:t> </w:t>
      </w:r>
      <w:permEnd w:id="857086731"/>
      <w:r w:rsidRPr="000C3100">
        <w:rPr>
          <w:b/>
          <w:bCs/>
        </w:rPr>
        <w:t>г.</w:t>
      </w:r>
    </w:p>
    <w:p w:rsidR="004F071F" w:rsidRPr="000C3100" w:rsidRDefault="004F071F" w:rsidP="004F071F">
      <w:pPr>
        <w:widowControl w:val="0"/>
        <w:suppressAutoHyphens/>
        <w:jc w:val="center"/>
        <w:rPr>
          <w:sz w:val="26"/>
          <w:szCs w:val="26"/>
        </w:rPr>
      </w:pPr>
    </w:p>
    <w:p w:rsidR="004F071F" w:rsidRPr="000C3100" w:rsidRDefault="004F071F" w:rsidP="004F071F">
      <w:pPr>
        <w:pStyle w:val="36"/>
        <w:widowControl w:val="0"/>
        <w:suppressAutoHyphens/>
        <w:spacing w:before="60"/>
        <w:ind w:firstLine="851"/>
        <w:jc w:val="both"/>
      </w:pPr>
      <w:r>
        <w:rPr>
          <w:bCs/>
        </w:rPr>
        <w:t>Публичное</w:t>
      </w:r>
      <w:r w:rsidRPr="000C3100">
        <w:rPr>
          <w:bCs/>
        </w:rPr>
        <w:t xml:space="preserve"> акционерное общество «</w:t>
      </w:r>
      <w:r>
        <w:rPr>
          <w:bCs/>
        </w:rPr>
        <w:t>Башинформсвязь</w:t>
      </w:r>
      <w:r w:rsidRPr="000C3100">
        <w:rPr>
          <w:bCs/>
        </w:rPr>
        <w:t xml:space="preserve">» </w:t>
      </w:r>
      <w:r>
        <w:rPr>
          <w:bCs/>
        </w:rPr>
        <w:t>(П</w:t>
      </w:r>
      <w:r w:rsidRPr="000C3100">
        <w:rPr>
          <w:bCs/>
        </w:rPr>
        <w:t>АО «</w:t>
      </w:r>
      <w:r>
        <w:rPr>
          <w:bCs/>
        </w:rPr>
        <w:t>Башинформсвязь</w:t>
      </w:r>
      <w:r w:rsidRPr="000C3100">
        <w:rPr>
          <w:bCs/>
        </w:rPr>
        <w:t>»)</w:t>
      </w:r>
      <w:r w:rsidRPr="000C3100">
        <w:rPr>
          <w:bCs/>
          <w:i/>
          <w:iCs/>
        </w:rPr>
        <w:t>,</w:t>
      </w:r>
      <w:r w:rsidRPr="000C3100">
        <w:t xml:space="preserve"> именуемое в дальнейшем </w:t>
      </w:r>
      <w:r w:rsidRPr="000C3100">
        <w:rPr>
          <w:b/>
          <w:bCs/>
        </w:rPr>
        <w:t>«Заказчик»</w:t>
      </w:r>
      <w:r w:rsidRPr="00843D18">
        <w:t>,</w:t>
      </w:r>
      <w:r w:rsidRPr="000C3100">
        <w:t xml:space="preserve"> в лице </w:t>
      </w:r>
      <w:permStart w:id="1942159455" w:edGrp="everyone"/>
      <w:r>
        <w:t xml:space="preserve">Заместителя генерального директора – директора по экономике и финансам </w:t>
      </w:r>
      <w:proofErr w:type="spellStart"/>
      <w:r>
        <w:t>Пузикова</w:t>
      </w:r>
      <w:proofErr w:type="spellEnd"/>
      <w:r>
        <w:t xml:space="preserve"> С.Н.</w:t>
      </w:r>
      <w:permEnd w:id="1942159455"/>
      <w:r w:rsidRPr="000C3100">
        <w:t xml:space="preserve">, действующего на основании </w:t>
      </w:r>
      <w:r>
        <w:t>Доверенности № 200 от 01.02.2017г.</w:t>
      </w:r>
      <w:r w:rsidRPr="000C3100">
        <w:t xml:space="preserve">, с одной стороны, и </w:t>
      </w:r>
      <w:permStart w:id="242371031" w:edGrp="everyone"/>
      <w:r>
        <w:t xml:space="preserve">Общество с ограниченной ответственностью «Компаньон» </w:t>
      </w:r>
      <w:r w:rsidRPr="00A0416B">
        <w:t>(</w:t>
      </w:r>
      <w:r w:rsidRPr="00A0416B">
        <w:rPr>
          <w:bCs/>
        </w:rPr>
        <w:t>ООО «Компаньон»)</w:t>
      </w:r>
      <w:r>
        <w:rPr>
          <w:b/>
          <w:bCs/>
        </w:rPr>
        <w:t xml:space="preserve"> </w:t>
      </w:r>
      <w:permEnd w:id="242371031"/>
      <w:r w:rsidRPr="000C3100">
        <w:t xml:space="preserve">, именуемое в дальнейшем </w:t>
      </w:r>
      <w:r w:rsidRPr="00843D18">
        <w:rPr>
          <w:b/>
        </w:rPr>
        <w:t>«Подрядчик»</w:t>
      </w:r>
      <w:r w:rsidRPr="000C3100">
        <w:t xml:space="preserve">, в лице </w:t>
      </w:r>
      <w:permStart w:id="803952953" w:edGrp="everyone"/>
      <w:r>
        <w:t>Генерального директора Легостаева А.В.</w:t>
      </w:r>
      <w:permEnd w:id="803952953"/>
      <w:r w:rsidRPr="000C3100">
        <w:t xml:space="preserve">, действующего на основании </w:t>
      </w:r>
      <w:r>
        <w:t>Устава</w:t>
      </w:r>
      <w:r w:rsidRPr="000C3100">
        <w:t xml:space="preserve">, с другой стороны,  совместно именуемые «Стороны», заключили договор от </w:t>
      </w:r>
      <w:permStart w:id="595660864" w:edGrp="everyone"/>
      <w:r w:rsidRPr="000C3100">
        <w:t>____ _________________20</w:t>
      </w:r>
      <w:r>
        <w:t>17</w:t>
      </w:r>
      <w:permEnd w:id="595660864"/>
      <w:r w:rsidRPr="000C3100">
        <w:t>г. №</w:t>
      </w:r>
      <w:permStart w:id="1739281465" w:edGrp="everyone"/>
      <w:r w:rsidRPr="00422CBB">
        <w:t>________________</w:t>
      </w:r>
      <w:permEnd w:id="1739281465"/>
      <w:r w:rsidRPr="000C3100">
        <w:t xml:space="preserve"> (далее по тексту – Договор) о нижеследующем:</w:t>
      </w:r>
    </w:p>
    <w:p w:rsidR="004F071F" w:rsidRPr="000C3100" w:rsidRDefault="004F071F" w:rsidP="004F071F">
      <w:pPr>
        <w:autoSpaceDE w:val="0"/>
        <w:autoSpaceDN w:val="0"/>
        <w:adjustRightInd w:val="0"/>
        <w:ind w:firstLine="720"/>
        <w:jc w:val="both"/>
        <w:rPr>
          <w:sz w:val="26"/>
          <w:szCs w:val="26"/>
        </w:rPr>
      </w:pPr>
    </w:p>
    <w:p w:rsidR="004F071F" w:rsidRPr="000C3100" w:rsidRDefault="004F071F" w:rsidP="004F071F">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4F071F" w:rsidRPr="000C3100" w:rsidRDefault="004F071F" w:rsidP="004F071F">
      <w:pPr>
        <w:pStyle w:val="25"/>
        <w:widowControl w:val="0"/>
        <w:suppressAutoHyphens/>
        <w:spacing w:after="0" w:line="240" w:lineRule="auto"/>
        <w:rPr>
          <w:sz w:val="26"/>
          <w:szCs w:val="26"/>
        </w:rPr>
      </w:pPr>
      <w:r w:rsidRPr="000C3100">
        <w:rPr>
          <w:sz w:val="26"/>
          <w:szCs w:val="26"/>
        </w:rPr>
        <w:t xml:space="preserve">Нижеуказанные определения, написанные с </w:t>
      </w:r>
      <w:r>
        <w:rPr>
          <w:sz w:val="26"/>
          <w:szCs w:val="26"/>
        </w:rPr>
        <w:t xml:space="preserve">заглавной буквы, используются в </w:t>
      </w:r>
      <w:r w:rsidRPr="000C3100">
        <w:rPr>
          <w:sz w:val="26"/>
          <w:szCs w:val="26"/>
        </w:rPr>
        <w:t>настоящем Договоре в значениях, установленных настоящим разделом:</w:t>
      </w:r>
    </w:p>
    <w:p w:rsidR="004F071F" w:rsidRPr="00FC714A" w:rsidRDefault="004F071F" w:rsidP="004F071F">
      <w:pPr>
        <w:pStyle w:val="36"/>
        <w:widowControl w:val="0"/>
        <w:suppressAutoHyphens/>
        <w:spacing w:before="60"/>
        <w:ind w:firstLine="851"/>
        <w:jc w:val="both"/>
        <w:rPr>
          <w:b/>
          <w:i/>
        </w:rPr>
      </w:pPr>
      <w:r w:rsidRPr="000C3100">
        <w:rPr>
          <w:b/>
          <w:bCs/>
        </w:rPr>
        <w:t xml:space="preserve">«Объект» - </w:t>
      </w:r>
      <w:r w:rsidRPr="00D7400D">
        <w:rPr>
          <w:bCs/>
        </w:rPr>
        <w:t>означает</w:t>
      </w:r>
      <w:r w:rsidRPr="000C3100">
        <w:rPr>
          <w:b/>
          <w:bCs/>
        </w:rPr>
        <w:t xml:space="preserve"> </w:t>
      </w:r>
      <w:permStart w:id="820995276" w:edGrp="everyone"/>
      <w:r w:rsidRPr="00FC714A">
        <w:rPr>
          <w:i/>
        </w:rPr>
        <w:t>[любой из нижеперечисленных объектов</w:t>
      </w:r>
      <w:r w:rsidRPr="00FC714A">
        <w:rPr>
          <w:b/>
          <w:i/>
        </w:rPr>
        <w:t>:</w:t>
      </w:r>
    </w:p>
    <w:p w:rsidR="004F071F" w:rsidRPr="000C3100" w:rsidRDefault="004F071F" w:rsidP="004F071F">
      <w:pPr>
        <w:widowControl w:val="0"/>
        <w:tabs>
          <w:tab w:val="num" w:pos="737"/>
          <w:tab w:val="left" w:pos="851"/>
          <w:tab w:val="left" w:pos="4122"/>
        </w:tabs>
        <w:autoSpaceDE w:val="0"/>
        <w:autoSpaceDN w:val="0"/>
        <w:adjustRightInd w:val="0"/>
        <w:ind w:right="57"/>
        <w:jc w:val="both"/>
        <w:rPr>
          <w:i/>
          <w:sz w:val="26"/>
        </w:rPr>
      </w:pPr>
      <w:r w:rsidRPr="00FC714A">
        <w:rPr>
          <w:i/>
          <w:sz w:val="26"/>
        </w:rPr>
        <w:tab/>
        <w:t xml:space="preserve">  Объект №1 С</w:t>
      </w:r>
      <w:r>
        <w:rPr>
          <w:i/>
          <w:sz w:val="26"/>
        </w:rPr>
        <w:t xml:space="preserve">троительство столбовой линии в </w:t>
      </w:r>
      <w:r w:rsidRPr="00FC714A">
        <w:rPr>
          <w:i/>
          <w:sz w:val="26"/>
        </w:rPr>
        <w:t>п.</w:t>
      </w:r>
      <w:r>
        <w:rPr>
          <w:i/>
          <w:sz w:val="26"/>
        </w:rPr>
        <w:t xml:space="preserve"> </w:t>
      </w:r>
      <w:proofErr w:type="spellStart"/>
      <w:r>
        <w:rPr>
          <w:i/>
          <w:sz w:val="26"/>
        </w:rPr>
        <w:t>Нагаевский</w:t>
      </w:r>
      <w:proofErr w:type="spellEnd"/>
      <w:r>
        <w:rPr>
          <w:i/>
          <w:sz w:val="26"/>
        </w:rPr>
        <w:t xml:space="preserve"> Парк</w:t>
      </w:r>
      <w:r w:rsidRPr="00FC714A">
        <w:rPr>
          <w:i/>
          <w:sz w:val="26"/>
        </w:rPr>
        <w:t xml:space="preserve"> </w:t>
      </w:r>
      <w:r>
        <w:rPr>
          <w:i/>
          <w:sz w:val="26"/>
        </w:rPr>
        <w:t>У</w:t>
      </w:r>
      <w:r w:rsidRPr="00FC714A">
        <w:rPr>
          <w:i/>
          <w:sz w:val="26"/>
        </w:rPr>
        <w:t>фимского района;</w:t>
      </w:r>
    </w:p>
    <w:permEnd w:id="820995276"/>
    <w:p w:rsidR="004F071F" w:rsidRDefault="004F071F" w:rsidP="004F071F">
      <w:pPr>
        <w:widowControl w:val="0"/>
        <w:suppressAutoHyphens/>
        <w:spacing w:before="60"/>
        <w:ind w:firstLine="851"/>
        <w:jc w:val="both"/>
        <w:rPr>
          <w:sz w:val="26"/>
          <w:szCs w:val="26"/>
        </w:rPr>
      </w:pPr>
      <w:r w:rsidRPr="000C3100">
        <w:rPr>
          <w:b/>
          <w:bCs/>
          <w:sz w:val="26"/>
          <w:szCs w:val="26"/>
        </w:rPr>
        <w:t xml:space="preserve"> «Акт приемки Объекта» - </w:t>
      </w:r>
      <w:r w:rsidRPr="000C3100">
        <w:rPr>
          <w:sz w:val="26"/>
          <w:szCs w:val="26"/>
        </w:rPr>
        <w:t>Акт приемки законченного капитальным строительс</w:t>
      </w:r>
      <w:r>
        <w:rPr>
          <w:sz w:val="26"/>
          <w:szCs w:val="26"/>
        </w:rPr>
        <w:t>твом Объекта рабочей комиссией</w:t>
      </w:r>
      <w:r w:rsidRPr="000C3100">
        <w:rPr>
          <w:sz w:val="26"/>
          <w:szCs w:val="26"/>
        </w:rPr>
        <w:t>.</w:t>
      </w:r>
    </w:p>
    <w:p w:rsidR="004F071F" w:rsidRPr="000C3100" w:rsidRDefault="004F071F" w:rsidP="004F071F">
      <w:pPr>
        <w:widowControl w:val="0"/>
        <w:suppressAutoHyphens/>
        <w:spacing w:before="60"/>
        <w:ind w:firstLine="851"/>
        <w:jc w:val="both"/>
        <w:rPr>
          <w:sz w:val="26"/>
        </w:rPr>
      </w:pPr>
      <w:r w:rsidRPr="000C3100">
        <w:rPr>
          <w:b/>
          <w:bCs/>
          <w:sz w:val="26"/>
          <w:szCs w:val="26"/>
        </w:rPr>
        <w:t xml:space="preserve">  «Дополнительные работы» - </w:t>
      </w:r>
      <w:r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F071F" w:rsidRPr="000C3100" w:rsidRDefault="004F071F" w:rsidP="004F071F">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4F071F" w:rsidRPr="000C3100" w:rsidRDefault="004F071F" w:rsidP="004F071F">
      <w:pPr>
        <w:widowControl w:val="0"/>
        <w:numPr>
          <w:ilvl w:val="0"/>
          <w:numId w:val="36"/>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4F071F" w:rsidRPr="000C3100" w:rsidRDefault="004F071F" w:rsidP="004F071F">
      <w:pPr>
        <w:widowControl w:val="0"/>
        <w:numPr>
          <w:ilvl w:val="0"/>
          <w:numId w:val="36"/>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F071F" w:rsidRPr="000C3100" w:rsidRDefault="004F071F" w:rsidP="004F071F">
      <w:pPr>
        <w:widowControl w:val="0"/>
        <w:numPr>
          <w:ilvl w:val="0"/>
          <w:numId w:val="36"/>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4F071F" w:rsidRPr="000C3100" w:rsidRDefault="004F071F" w:rsidP="004F071F">
      <w:pPr>
        <w:widowControl w:val="0"/>
        <w:numPr>
          <w:ilvl w:val="0"/>
          <w:numId w:val="36"/>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4F071F" w:rsidRPr="000C3100" w:rsidRDefault="004F071F" w:rsidP="004F071F">
      <w:pPr>
        <w:widowControl w:val="0"/>
        <w:numPr>
          <w:ilvl w:val="0"/>
          <w:numId w:val="36"/>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4F071F" w:rsidRPr="000C3100" w:rsidRDefault="004F071F" w:rsidP="004F071F">
      <w:pPr>
        <w:widowControl w:val="0"/>
        <w:numPr>
          <w:ilvl w:val="0"/>
          <w:numId w:val="36"/>
        </w:numPr>
        <w:tabs>
          <w:tab w:val="clear" w:pos="1571"/>
          <w:tab w:val="num" w:pos="851"/>
        </w:tabs>
        <w:suppressAutoHyphens/>
        <w:spacing w:before="40"/>
        <w:ind w:left="851" w:hanging="851"/>
        <w:jc w:val="both"/>
        <w:rPr>
          <w:sz w:val="26"/>
          <w:szCs w:val="26"/>
        </w:rPr>
      </w:pPr>
      <w:r w:rsidRPr="000C3100">
        <w:rPr>
          <w:sz w:val="26"/>
          <w:szCs w:val="26"/>
        </w:rPr>
        <w:t>другая документация, предусмотренная строительными нормами, правилами и действующими Нормативно-правовыми актами.</w:t>
      </w:r>
    </w:p>
    <w:p w:rsidR="004F071F" w:rsidRPr="000C3100" w:rsidRDefault="004F071F" w:rsidP="004F071F">
      <w:pPr>
        <w:spacing w:before="60"/>
        <w:ind w:firstLine="720"/>
        <w:jc w:val="both"/>
        <w:rPr>
          <w:sz w:val="26"/>
          <w:szCs w:val="26"/>
        </w:rPr>
      </w:pPr>
      <w:r w:rsidRPr="000C3100">
        <w:rPr>
          <w:b/>
          <w:bCs/>
          <w:sz w:val="26"/>
          <w:szCs w:val="26"/>
        </w:rPr>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F071F" w:rsidRPr="000C3100" w:rsidRDefault="004F071F" w:rsidP="004F071F">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F071F" w:rsidRPr="000C3100" w:rsidRDefault="004F071F" w:rsidP="004F071F">
      <w:pPr>
        <w:widowControl w:val="0"/>
        <w:tabs>
          <w:tab w:val="num" w:pos="851"/>
        </w:tabs>
        <w:suppressAutoHyphens/>
        <w:spacing w:before="40"/>
        <w:jc w:val="both"/>
        <w:rPr>
          <w:sz w:val="26"/>
          <w:szCs w:val="26"/>
        </w:rPr>
      </w:pPr>
      <w:r>
        <w:rPr>
          <w:b/>
          <w:bCs/>
          <w:sz w:val="26"/>
          <w:szCs w:val="26"/>
        </w:rPr>
        <w:t xml:space="preserve">      </w:t>
      </w:r>
      <w:r w:rsidRPr="000C3100">
        <w:rPr>
          <w:b/>
          <w:bCs/>
          <w:sz w:val="26"/>
          <w:szCs w:val="26"/>
        </w:rPr>
        <w:t xml:space="preserve"> «Проектная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rsidR="004F071F" w:rsidRPr="000C3100" w:rsidRDefault="004F071F" w:rsidP="004F071F">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строительству</w:t>
      </w:r>
      <w:r>
        <w:rPr>
          <w:sz w:val="26"/>
          <w:szCs w:val="26"/>
        </w:rPr>
        <w:t xml:space="preserve"> </w:t>
      </w:r>
      <w:r w:rsidRPr="000C3100">
        <w:rPr>
          <w:sz w:val="26"/>
          <w:szCs w:val="26"/>
        </w:rPr>
        <w:t xml:space="preserve">Объекта, подлежащие выполнению Подрядчиком, в соответствии с </w:t>
      </w:r>
      <w:permStart w:id="963016196" w:edGrp="everyone"/>
      <w:r w:rsidRPr="000C3100">
        <w:rPr>
          <w:i/>
          <w:sz w:val="26"/>
          <w:szCs w:val="26"/>
        </w:rPr>
        <w:t>[Заданием</w:t>
      </w:r>
      <w:r w:rsidRPr="000C3100">
        <w:rPr>
          <w:i/>
          <w:sz w:val="26"/>
        </w:rPr>
        <w:t xml:space="preserve"> на их выполнение (Приложение №</w:t>
      </w:r>
      <w:r>
        <w:rPr>
          <w:i/>
          <w:sz w:val="26"/>
        </w:rPr>
        <w:t>1</w:t>
      </w:r>
      <w:r w:rsidRPr="000C3100">
        <w:rPr>
          <w:i/>
          <w:sz w:val="26"/>
        </w:rPr>
        <w:t xml:space="preserve"> к настоящему Договору)]</w:t>
      </w:r>
      <w:permEnd w:id="963016196"/>
      <w:r w:rsidRPr="000C3100">
        <w:rPr>
          <w:i/>
          <w:sz w:val="26"/>
        </w:rPr>
        <w:t xml:space="preserve">, </w:t>
      </w:r>
      <w:r>
        <w:rPr>
          <w:sz w:val="26"/>
          <w:szCs w:val="26"/>
        </w:rPr>
        <w:t xml:space="preserve">Локальным сметным расчетом, </w:t>
      </w:r>
      <w:r w:rsidRPr="000C3100">
        <w:rPr>
          <w:sz w:val="26"/>
          <w:szCs w:val="26"/>
        </w:rPr>
        <w:t xml:space="preserve">Проектной документацией, условиями настоящего Договора.  </w:t>
      </w:r>
    </w:p>
    <w:p w:rsidR="004F071F" w:rsidRPr="000C3100" w:rsidRDefault="004F071F" w:rsidP="004F071F">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F071F" w:rsidRPr="000C3100" w:rsidRDefault="004F071F" w:rsidP="004F071F">
      <w:pPr>
        <w:spacing w:before="60"/>
        <w:ind w:firstLine="720"/>
        <w:jc w:val="both"/>
        <w:rPr>
          <w:sz w:val="26"/>
          <w:szCs w:val="26"/>
        </w:rPr>
      </w:pPr>
      <w:permStart w:id="1533489450" w:edGrp="everyone"/>
      <w:r w:rsidRPr="000C3100">
        <w:rPr>
          <w:b/>
          <w:bCs/>
          <w:sz w:val="26"/>
          <w:szCs w:val="26"/>
        </w:rPr>
        <w:t xml:space="preserve"> </w:t>
      </w:r>
      <w:r w:rsidRPr="000C3100">
        <w:rPr>
          <w:sz w:val="26"/>
        </w:rPr>
        <w:t xml:space="preserve"> </w:t>
      </w:r>
      <w:r w:rsidRPr="000C3100">
        <w:rPr>
          <w:b/>
          <w:bCs/>
          <w:sz w:val="26"/>
          <w:szCs w:val="26"/>
        </w:rPr>
        <w:t>«Строительно-монтажные работы» или «</w:t>
      </w:r>
      <w:proofErr w:type="gramStart"/>
      <w:r w:rsidRPr="000C3100">
        <w:rPr>
          <w:b/>
          <w:bCs/>
          <w:sz w:val="26"/>
          <w:szCs w:val="26"/>
        </w:rPr>
        <w:t>СМР»  -</w:t>
      </w:r>
      <w:proofErr w:type="gramEnd"/>
      <w:r w:rsidRPr="000C3100">
        <w:rPr>
          <w:b/>
          <w:bCs/>
          <w:sz w:val="26"/>
          <w:szCs w:val="26"/>
        </w:rPr>
        <w:t xml:space="preserve"> </w:t>
      </w:r>
      <w:r w:rsidRPr="000C3100">
        <w:rPr>
          <w:sz w:val="26"/>
          <w:szCs w:val="26"/>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ermEnd w:id="1533489450"/>
    <w:p w:rsidR="004F071F" w:rsidRPr="000C3100" w:rsidRDefault="004F071F" w:rsidP="004F071F">
      <w:pPr>
        <w:widowControl w:val="0"/>
        <w:tabs>
          <w:tab w:val="left" w:pos="4039"/>
        </w:tabs>
        <w:suppressAutoHyphens/>
        <w:spacing w:before="60"/>
        <w:ind w:firstLine="851"/>
        <w:jc w:val="both"/>
        <w:rPr>
          <w:sz w:val="26"/>
          <w:szCs w:val="26"/>
        </w:rPr>
      </w:pPr>
    </w:p>
    <w:p w:rsidR="004F071F" w:rsidRPr="000C3100" w:rsidRDefault="004F071F" w:rsidP="004F071F">
      <w:pPr>
        <w:numPr>
          <w:ilvl w:val="0"/>
          <w:numId w:val="37"/>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4F071F" w:rsidRPr="000C3100" w:rsidRDefault="004F071F" w:rsidP="004F071F">
      <w:pPr>
        <w:tabs>
          <w:tab w:val="num" w:pos="600"/>
        </w:tabs>
        <w:ind w:right="-1" w:firstLine="567"/>
        <w:jc w:val="both"/>
        <w:rPr>
          <w:i/>
          <w:sz w:val="26"/>
        </w:rPr>
      </w:pPr>
      <w:r w:rsidRPr="000C3100">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r>
        <w:rPr>
          <w:sz w:val="26"/>
          <w:szCs w:val="26"/>
        </w:rPr>
        <w:t>.</w:t>
      </w:r>
    </w:p>
    <w:p w:rsidR="004F071F" w:rsidRPr="000C3100" w:rsidRDefault="004F071F" w:rsidP="004F071F">
      <w:pPr>
        <w:tabs>
          <w:tab w:val="left" w:pos="0"/>
        </w:tabs>
        <w:autoSpaceDE w:val="0"/>
        <w:autoSpaceDN w:val="0"/>
        <w:adjustRightInd w:val="0"/>
        <w:ind w:firstLine="709"/>
        <w:jc w:val="both"/>
        <w:rPr>
          <w:i/>
          <w:sz w:val="26"/>
          <w:szCs w:val="26"/>
        </w:rPr>
      </w:pPr>
      <w:r w:rsidRPr="00C7133F">
        <w:rPr>
          <w:sz w:val="26"/>
          <w:szCs w:val="26"/>
        </w:rPr>
        <w:t>1.2. Работы,</w:t>
      </w:r>
      <w:r w:rsidRPr="000C3100">
        <w:rPr>
          <w:sz w:val="26"/>
          <w:szCs w:val="26"/>
        </w:rPr>
        <w:t xml:space="preserve"> указанные в п. 1.1. настоящего Договора выполняются на Площадках, адреса которых указаны в Приложении №</w:t>
      </w:r>
      <w:r>
        <w:rPr>
          <w:sz w:val="26"/>
          <w:szCs w:val="26"/>
        </w:rPr>
        <w:t xml:space="preserve">1 </w:t>
      </w:r>
      <w:r w:rsidRPr="000C3100">
        <w:rPr>
          <w:sz w:val="26"/>
          <w:szCs w:val="26"/>
        </w:rPr>
        <w:t>к настоящему Договору.</w:t>
      </w:r>
    </w:p>
    <w:p w:rsidR="004F071F" w:rsidRPr="000C3100" w:rsidRDefault="004F071F" w:rsidP="004F071F">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4F071F" w:rsidRPr="000C3100" w:rsidRDefault="004F071F" w:rsidP="004F071F">
      <w:pPr>
        <w:numPr>
          <w:ilvl w:val="0"/>
          <w:numId w:val="37"/>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4F071F" w:rsidRPr="000C3100" w:rsidRDefault="004F071F" w:rsidP="004F071F">
      <w:pPr>
        <w:pStyle w:val="1"/>
        <w:tabs>
          <w:tab w:val="left" w:pos="567"/>
        </w:tabs>
        <w:spacing w:before="60"/>
        <w:jc w:val="both"/>
        <w:rPr>
          <w:rFonts w:ascii="Times New Roman" w:hAnsi="Times New Roman"/>
          <w:b w:val="0"/>
          <w:sz w:val="26"/>
        </w:rPr>
      </w:pPr>
      <w:r w:rsidRPr="000C3100">
        <w:rPr>
          <w:rFonts w:ascii="Times New Roman" w:hAnsi="Times New Roman"/>
          <w:b w:val="0"/>
          <w:sz w:val="26"/>
        </w:rPr>
        <w:tab/>
        <w:t xml:space="preserve">  </w:t>
      </w:r>
      <w:r w:rsidRPr="004F071F">
        <w:rPr>
          <w:rFonts w:ascii="Times New Roman" w:hAnsi="Times New Roman"/>
          <w:b w:val="0"/>
          <w:color w:val="auto"/>
          <w:sz w:val="26"/>
        </w:rPr>
        <w:t>2.1. Цена Договора</w:t>
      </w:r>
      <w:r w:rsidRPr="004F071F">
        <w:rPr>
          <w:rFonts w:ascii="Times New Roman" w:hAnsi="Times New Roman"/>
          <w:b w:val="0"/>
          <w:color w:val="auto"/>
          <w:spacing w:val="-4"/>
          <w:sz w:val="26"/>
        </w:rPr>
        <w:t xml:space="preserve"> включает в себя стоимость Работ и Материалов</w:t>
      </w:r>
      <w:r w:rsidRPr="004F071F">
        <w:rPr>
          <w:rFonts w:ascii="Times New Roman" w:hAnsi="Times New Roman"/>
          <w:b w:val="0"/>
          <w:color w:val="auto"/>
          <w:sz w:val="26"/>
        </w:rPr>
        <w:t xml:space="preserve"> в соответствии со Локальным сметным расчетом (Приложение №2 Договору), составляет </w:t>
      </w:r>
      <w:permStart w:id="439961017" w:edGrp="everyone"/>
      <w:r w:rsidRPr="004F071F">
        <w:rPr>
          <w:rFonts w:ascii="Times New Roman" w:hAnsi="Times New Roman"/>
          <w:b w:val="0"/>
          <w:color w:val="auto"/>
          <w:sz w:val="26"/>
        </w:rPr>
        <w:t xml:space="preserve">694 961 </w:t>
      </w:r>
      <w:permEnd w:id="439961017"/>
      <w:r w:rsidRPr="004F071F">
        <w:rPr>
          <w:rFonts w:ascii="Times New Roman" w:hAnsi="Times New Roman"/>
          <w:b w:val="0"/>
          <w:color w:val="auto"/>
          <w:sz w:val="26"/>
        </w:rPr>
        <w:t>(</w:t>
      </w:r>
      <w:permStart w:id="341392227" w:edGrp="everyone"/>
      <w:r w:rsidRPr="004F071F">
        <w:rPr>
          <w:rFonts w:ascii="Times New Roman" w:hAnsi="Times New Roman"/>
          <w:b w:val="0"/>
          <w:color w:val="auto"/>
          <w:sz w:val="26"/>
        </w:rPr>
        <w:t>шестьсот девяносто четыре тысячи девятьсот шестьдесят один</w:t>
      </w:r>
      <w:permEnd w:id="341392227"/>
      <w:r w:rsidRPr="004F071F">
        <w:rPr>
          <w:rFonts w:ascii="Times New Roman" w:hAnsi="Times New Roman"/>
          <w:b w:val="0"/>
          <w:color w:val="auto"/>
          <w:sz w:val="26"/>
        </w:rPr>
        <w:t xml:space="preserve">) рублей </w:t>
      </w:r>
      <w:permStart w:id="726421613" w:edGrp="everyone"/>
      <w:r w:rsidRPr="004F071F">
        <w:rPr>
          <w:rFonts w:ascii="Times New Roman" w:hAnsi="Times New Roman"/>
          <w:b w:val="0"/>
          <w:color w:val="auto"/>
          <w:sz w:val="26"/>
        </w:rPr>
        <w:t xml:space="preserve">00 </w:t>
      </w:r>
      <w:permEnd w:id="726421613"/>
      <w:proofErr w:type="gramStart"/>
      <w:r w:rsidRPr="004F071F">
        <w:rPr>
          <w:rFonts w:ascii="Times New Roman" w:hAnsi="Times New Roman"/>
          <w:b w:val="0"/>
          <w:color w:val="auto"/>
          <w:sz w:val="26"/>
        </w:rPr>
        <w:t>коп.</w:t>
      </w:r>
      <w:permStart w:id="1468020164" w:edGrp="everyone"/>
      <w:r w:rsidRPr="004F071F">
        <w:rPr>
          <w:rFonts w:ascii="Times New Roman" w:hAnsi="Times New Roman"/>
          <w:b w:val="0"/>
          <w:color w:val="auto"/>
          <w:sz w:val="26"/>
        </w:rPr>
        <w:t>,</w:t>
      </w:r>
      <w:proofErr w:type="gramEnd"/>
      <w:r w:rsidRPr="004F071F">
        <w:rPr>
          <w:rFonts w:ascii="Times New Roman" w:hAnsi="Times New Roman"/>
          <w:b w:val="0"/>
          <w:color w:val="auto"/>
          <w:sz w:val="26"/>
        </w:rPr>
        <w:t xml:space="preserve"> включая НДС 18% 106011 (сто шесть тысяч одиннадцать) рублей 00 коп.</w:t>
      </w:r>
      <w:permEnd w:id="1468020164"/>
    </w:p>
    <w:p w:rsidR="004F071F" w:rsidRPr="00B202C8" w:rsidRDefault="004F071F" w:rsidP="004F071F">
      <w:pPr>
        <w:jc w:val="both"/>
        <w:rPr>
          <w:b/>
          <w:sz w:val="26"/>
        </w:rPr>
      </w:pPr>
      <w:r w:rsidRPr="000C3100">
        <w:rPr>
          <w:sz w:val="26"/>
          <w:szCs w:val="26"/>
        </w:rPr>
        <w:tab/>
      </w:r>
      <w:r w:rsidRPr="000C3100">
        <w:rPr>
          <w:sz w:val="26"/>
        </w:rPr>
        <w:t>2.3. При выявлении необходимости проведения Дополнительных работ Стороны могут подписать соответствующее соглашение.</w:t>
      </w:r>
      <w:r>
        <w:rPr>
          <w:sz w:val="26"/>
        </w:rPr>
        <w:t xml:space="preserve"> </w:t>
      </w:r>
      <w:permStart w:id="1010895346" w:edGrp="everyone"/>
      <w:r>
        <w:rPr>
          <w:sz w:val="26"/>
        </w:rPr>
        <w:t>В</w:t>
      </w:r>
      <w:r w:rsidRPr="00B202C8">
        <w:rPr>
          <w:sz w:val="26"/>
          <w:szCs w:val="26"/>
        </w:rPr>
        <w:t xml:space="preserve"> случае увеличения или уменьшени</w:t>
      </w:r>
      <w:r>
        <w:rPr>
          <w:sz w:val="26"/>
          <w:szCs w:val="26"/>
        </w:rPr>
        <w:t>я объемов</w:t>
      </w:r>
      <w:r w:rsidRPr="00B202C8">
        <w:rPr>
          <w:sz w:val="26"/>
          <w:szCs w:val="26"/>
        </w:rPr>
        <w:t xml:space="preserve"> </w:t>
      </w:r>
      <w:r>
        <w:rPr>
          <w:sz w:val="26"/>
          <w:szCs w:val="26"/>
        </w:rPr>
        <w:t>работ относительно указанных в</w:t>
      </w:r>
      <w:r w:rsidRPr="00B202C8">
        <w:rPr>
          <w:sz w:val="26"/>
          <w:szCs w:val="26"/>
        </w:rPr>
        <w:t xml:space="preserve"> задании</w:t>
      </w:r>
      <w:r>
        <w:rPr>
          <w:sz w:val="26"/>
          <w:szCs w:val="26"/>
        </w:rPr>
        <w:t xml:space="preserve"> на выполнение работ</w:t>
      </w:r>
      <w:r w:rsidRPr="00B202C8">
        <w:rPr>
          <w:sz w:val="26"/>
          <w:szCs w:val="26"/>
        </w:rPr>
        <w:t xml:space="preserve"> (приложение №1 к договору)</w:t>
      </w:r>
      <w:r>
        <w:rPr>
          <w:sz w:val="26"/>
          <w:szCs w:val="26"/>
        </w:rPr>
        <w:t>, стоимость работ</w:t>
      </w:r>
      <w:r w:rsidRPr="00B202C8">
        <w:rPr>
          <w:sz w:val="26"/>
          <w:szCs w:val="26"/>
        </w:rPr>
        <w:t xml:space="preserve"> может быть скорректир</w:t>
      </w:r>
      <w:r>
        <w:rPr>
          <w:sz w:val="26"/>
          <w:szCs w:val="26"/>
        </w:rPr>
        <w:t>ована не более, чем в пределах 2</w:t>
      </w:r>
      <w:r w:rsidRPr="00B202C8">
        <w:rPr>
          <w:sz w:val="26"/>
          <w:szCs w:val="26"/>
        </w:rPr>
        <w:t>0 процентов от суммы Договора.</w:t>
      </w:r>
      <w:permEnd w:id="1010895346"/>
    </w:p>
    <w:p w:rsidR="004F071F" w:rsidRDefault="004F071F" w:rsidP="004F071F">
      <w:pPr>
        <w:widowControl w:val="0"/>
        <w:autoSpaceDE w:val="0"/>
        <w:autoSpaceDN w:val="0"/>
        <w:adjustRightInd w:val="0"/>
        <w:spacing w:before="120"/>
        <w:ind w:firstLine="709"/>
        <w:jc w:val="both"/>
        <w:rPr>
          <w:sz w:val="26"/>
        </w:rPr>
      </w:pPr>
      <w:r w:rsidRPr="000C3100">
        <w:rPr>
          <w:sz w:val="26"/>
        </w:rPr>
        <w:t>2.4. Оплата выполняемых Работ, включая Материалы</w:t>
      </w:r>
      <w:r>
        <w:rPr>
          <w:sz w:val="26"/>
        </w:rPr>
        <w:t xml:space="preserve"> </w:t>
      </w:r>
      <w:r w:rsidRPr="000C3100">
        <w:rPr>
          <w:sz w:val="26"/>
        </w:rPr>
        <w:t>осуществляется в следующем порядке</w:t>
      </w:r>
      <w:permStart w:id="667307414" w:edGrp="everyone"/>
      <w:r>
        <w:rPr>
          <w:sz w:val="26"/>
        </w:rPr>
        <w:t>:</w:t>
      </w:r>
    </w:p>
    <w:p w:rsidR="004F071F" w:rsidRPr="000C3100" w:rsidRDefault="004F071F" w:rsidP="004F071F">
      <w:pPr>
        <w:widowControl w:val="0"/>
        <w:autoSpaceDE w:val="0"/>
        <w:autoSpaceDN w:val="0"/>
        <w:adjustRightInd w:val="0"/>
        <w:spacing w:before="120"/>
        <w:ind w:firstLine="709"/>
        <w:jc w:val="both"/>
        <w:rPr>
          <w:b/>
          <w:sz w:val="26"/>
          <w:szCs w:val="26"/>
        </w:rPr>
      </w:pPr>
      <w:r w:rsidRPr="000C3100">
        <w:rPr>
          <w:sz w:val="26"/>
          <w:szCs w:val="26"/>
        </w:rPr>
        <w:t xml:space="preserve">2.4.1 Оплата выполненных Работ по настоящему Договору в размере 100 % производится Заказчиком в течение </w:t>
      </w:r>
      <w:r>
        <w:rPr>
          <w:sz w:val="26"/>
          <w:szCs w:val="26"/>
        </w:rPr>
        <w:t>25</w:t>
      </w:r>
      <w:r w:rsidRPr="000C3100">
        <w:rPr>
          <w:sz w:val="26"/>
          <w:szCs w:val="26"/>
        </w:rPr>
        <w:t xml:space="preserve"> (</w:t>
      </w:r>
      <w:r>
        <w:rPr>
          <w:sz w:val="26"/>
          <w:szCs w:val="26"/>
        </w:rPr>
        <w:t>двадцати пяти</w:t>
      </w:r>
      <w:r w:rsidRPr="000C3100">
        <w:rPr>
          <w:sz w:val="26"/>
          <w:szCs w:val="26"/>
        </w:rPr>
        <w:t>)</w:t>
      </w:r>
      <w:r>
        <w:rPr>
          <w:sz w:val="26"/>
          <w:szCs w:val="26"/>
        </w:rPr>
        <w:t xml:space="preserve"> </w:t>
      </w:r>
      <w:r w:rsidRPr="006B4D08">
        <w:rPr>
          <w:sz w:val="26"/>
          <w:szCs w:val="26"/>
        </w:rPr>
        <w:t>календарных</w:t>
      </w:r>
      <w:r w:rsidRPr="000C3100">
        <w:rPr>
          <w:sz w:val="26"/>
          <w:szCs w:val="26"/>
        </w:rPr>
        <w:t xml:space="preserve"> дней с момента получения оригинала счета, выставляемого Подрядчиком не позднее 5 (Пяти) </w:t>
      </w:r>
      <w:r>
        <w:rPr>
          <w:sz w:val="26"/>
          <w:szCs w:val="26"/>
        </w:rPr>
        <w:t>календарных</w:t>
      </w:r>
      <w:r w:rsidRPr="000C3100">
        <w:rPr>
          <w:sz w:val="26"/>
          <w:szCs w:val="26"/>
        </w:rPr>
        <w:t xml:space="preserve"> дней после </w:t>
      </w:r>
      <w:r w:rsidRPr="000C3100">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0C3100">
        <w:rPr>
          <w:sz w:val="26"/>
          <w:szCs w:val="26"/>
        </w:rPr>
        <w:t>.</w:t>
      </w:r>
    </w:p>
    <w:p w:rsidR="004F071F" w:rsidRPr="000C3100" w:rsidRDefault="004F071F" w:rsidP="004F071F">
      <w:pPr>
        <w:pStyle w:val="afff5"/>
        <w:tabs>
          <w:tab w:val="left" w:pos="0"/>
          <w:tab w:val="left" w:pos="709"/>
        </w:tabs>
        <w:ind w:right="-1" w:firstLine="567"/>
        <w:jc w:val="both"/>
        <w:rPr>
          <w:b w:val="0"/>
          <w:sz w:val="26"/>
          <w:szCs w:val="26"/>
        </w:rPr>
      </w:pPr>
      <w:r w:rsidRPr="000C3100">
        <w:rPr>
          <w:b w:val="0"/>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ermEnd w:id="667307414"/>
    <w:p w:rsidR="004F071F" w:rsidRPr="00E17A00" w:rsidRDefault="004F071F" w:rsidP="004F071F">
      <w:pPr>
        <w:autoSpaceDE w:val="0"/>
        <w:autoSpaceDN w:val="0"/>
        <w:adjustRightInd w:val="0"/>
        <w:spacing w:before="108" w:after="240"/>
        <w:ind w:firstLine="567"/>
        <w:jc w:val="both"/>
        <w:outlineLvl w:val="0"/>
        <w:rPr>
          <w:sz w:val="26"/>
          <w:szCs w:val="26"/>
        </w:rPr>
      </w:pPr>
      <w:r>
        <w:rPr>
          <w:b/>
          <w:sz w:val="26"/>
          <w:szCs w:val="26"/>
        </w:rPr>
        <w:t>2.5.</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4F071F" w:rsidRDefault="004F071F" w:rsidP="004F071F">
      <w:pPr>
        <w:pStyle w:val="afff5"/>
        <w:tabs>
          <w:tab w:val="left" w:pos="0"/>
          <w:tab w:val="left" w:pos="709"/>
        </w:tabs>
        <w:ind w:right="-1" w:firstLine="567"/>
        <w:jc w:val="both"/>
        <w:rPr>
          <w:b w:val="0"/>
          <w:sz w:val="26"/>
          <w:szCs w:val="26"/>
        </w:rPr>
      </w:pPr>
    </w:p>
    <w:p w:rsidR="004F071F" w:rsidRPr="000C3100" w:rsidRDefault="004F071F" w:rsidP="004F071F">
      <w:pPr>
        <w:numPr>
          <w:ilvl w:val="0"/>
          <w:numId w:val="37"/>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4F071F" w:rsidRPr="000C3100" w:rsidRDefault="004F071F" w:rsidP="004F071F">
      <w:pPr>
        <w:tabs>
          <w:tab w:val="num" w:pos="2291"/>
        </w:tabs>
        <w:ind w:right="30" w:firstLine="567"/>
        <w:jc w:val="both"/>
        <w:rPr>
          <w:sz w:val="26"/>
          <w:szCs w:val="26"/>
        </w:rPr>
      </w:pPr>
      <w:r w:rsidRPr="000C3100">
        <w:rPr>
          <w:bCs/>
          <w:sz w:val="26"/>
          <w:szCs w:val="26"/>
        </w:rPr>
        <w:t>3.1</w:t>
      </w:r>
      <w:r w:rsidRPr="000C3100">
        <w:rPr>
          <w:sz w:val="26"/>
          <w:szCs w:val="26"/>
        </w:rPr>
        <w:t>.  </w:t>
      </w:r>
      <w:r w:rsidRPr="002F2A35">
        <w:rPr>
          <w:sz w:val="26"/>
          <w:szCs w:val="26"/>
        </w:rPr>
        <w:t>Сроки</w:t>
      </w:r>
      <w:r w:rsidRPr="000C3100">
        <w:rPr>
          <w:sz w:val="26"/>
          <w:szCs w:val="26"/>
        </w:rPr>
        <w:t xml:space="preserve"> выполнения обязательств по настоящему Договору, определяются в соответствии с Графиком выполнения обязательств (Приложение №</w:t>
      </w:r>
      <w:r>
        <w:rPr>
          <w:sz w:val="26"/>
          <w:szCs w:val="26"/>
        </w:rPr>
        <w:t>3</w:t>
      </w:r>
      <w:r w:rsidRPr="000C3100">
        <w:rPr>
          <w:sz w:val="26"/>
          <w:szCs w:val="26"/>
        </w:rPr>
        <w:t xml:space="preserve"> к Договору).</w:t>
      </w:r>
    </w:p>
    <w:p w:rsidR="004F071F" w:rsidRPr="000C3100" w:rsidRDefault="004F071F" w:rsidP="004F071F">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F071F" w:rsidRPr="004F071F" w:rsidRDefault="004F071F" w:rsidP="004F071F">
      <w:pPr>
        <w:pStyle w:val="23"/>
        <w:keepNext w:val="0"/>
        <w:widowControl w:val="0"/>
        <w:suppressAutoHyphens/>
        <w:spacing w:before="0"/>
        <w:ind w:firstLine="567"/>
        <w:jc w:val="both"/>
        <w:rPr>
          <w:rFonts w:ascii="Times New Roman" w:hAnsi="Times New Roman"/>
          <w:b w:val="0"/>
          <w:bCs w:val="0"/>
          <w:i/>
          <w:iCs/>
          <w:color w:val="auto"/>
        </w:rPr>
      </w:pPr>
      <w:r w:rsidRPr="004F071F">
        <w:rPr>
          <w:rFonts w:ascii="Times New Roman" w:hAnsi="Times New Roman"/>
          <w:b w:val="0"/>
          <w:color w:val="auto"/>
        </w:rPr>
        <w:t>3.3</w:t>
      </w:r>
      <w:r w:rsidRPr="004F071F">
        <w:rPr>
          <w:rFonts w:ascii="Times New Roman" w:hAnsi="Times New Roman"/>
          <w:b w:val="0"/>
          <w:bCs w:val="0"/>
          <w:color w:val="auto"/>
        </w:rPr>
        <w:t>.  Подрядчик имеет право выполнить Работы досрочно по согласованию с Заказчиком.</w:t>
      </w:r>
    </w:p>
    <w:p w:rsidR="004F071F" w:rsidRPr="000C3100" w:rsidRDefault="004F071F" w:rsidP="004F071F">
      <w:pPr>
        <w:ind w:firstLine="720"/>
        <w:jc w:val="both"/>
        <w:rPr>
          <w:b/>
          <w:bCs/>
          <w:sz w:val="26"/>
          <w:szCs w:val="26"/>
        </w:rPr>
      </w:pPr>
    </w:p>
    <w:p w:rsidR="004F071F" w:rsidRPr="000C3100" w:rsidRDefault="004F071F" w:rsidP="004F071F">
      <w:pPr>
        <w:numPr>
          <w:ilvl w:val="0"/>
          <w:numId w:val="37"/>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4F071F" w:rsidRPr="000C3100" w:rsidRDefault="004F071F" w:rsidP="004F071F">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4F071F" w:rsidRPr="000C3100" w:rsidRDefault="004F071F" w:rsidP="004F071F">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Произвести оплату надлежащим образом выполненных Подрядчиком Работ</w:t>
      </w:r>
      <w:r>
        <w:rPr>
          <w:sz w:val="26"/>
          <w:szCs w:val="26"/>
        </w:rPr>
        <w:t xml:space="preserve"> </w:t>
      </w:r>
      <w:r w:rsidRPr="000C3100">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F071F" w:rsidRPr="000C3100" w:rsidRDefault="004F071F" w:rsidP="004F071F">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r>
        <w:rPr>
          <w:sz w:val="26"/>
          <w:szCs w:val="26"/>
        </w:rPr>
        <w:t>3</w:t>
      </w:r>
      <w:r w:rsidRPr="000C3100">
        <w:rPr>
          <w:sz w:val="26"/>
          <w:szCs w:val="26"/>
        </w:rPr>
        <w:t xml:space="preserve"> (</w:t>
      </w:r>
      <w:r>
        <w:rPr>
          <w:sz w:val="26"/>
          <w:szCs w:val="26"/>
        </w:rPr>
        <w:t>трех</w:t>
      </w:r>
      <w:r w:rsidRPr="000C3100">
        <w:rPr>
          <w:sz w:val="26"/>
          <w:szCs w:val="26"/>
        </w:rPr>
        <w:t xml:space="preserve">) рабочих дней с момента подписания настоящего Договора предоставить Подрядчику согласованную </w:t>
      </w:r>
      <w:r>
        <w:rPr>
          <w:sz w:val="26"/>
          <w:szCs w:val="26"/>
        </w:rPr>
        <w:t>разрешительную</w:t>
      </w:r>
      <w:r w:rsidRPr="000C3100">
        <w:rPr>
          <w:sz w:val="26"/>
          <w:szCs w:val="26"/>
        </w:rPr>
        <w:t xml:space="preserve">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4F071F" w:rsidRPr="000C3100" w:rsidRDefault="004F071F" w:rsidP="004F071F">
      <w:pPr>
        <w:suppressAutoHyphens/>
        <w:spacing w:before="60"/>
        <w:ind w:firstLine="567"/>
        <w:jc w:val="both"/>
        <w:rPr>
          <w:i/>
          <w:sz w:val="26"/>
        </w:rPr>
      </w:pPr>
      <w:r w:rsidRPr="000C3100">
        <w:rPr>
          <w:bCs/>
          <w:sz w:val="26"/>
          <w:szCs w:val="26"/>
        </w:rPr>
        <w:t>4.1.3</w:t>
      </w:r>
      <w:r w:rsidRPr="00E91DDA">
        <w:rPr>
          <w:bCs/>
          <w:sz w:val="26"/>
          <w:szCs w:val="26"/>
        </w:rPr>
        <w:t>.</w:t>
      </w:r>
      <w:r w:rsidRPr="000C3100">
        <w:rPr>
          <w:sz w:val="26"/>
          <w:szCs w:val="26"/>
        </w:rPr>
        <w:t xml:space="preserve"> Принять выполненные Работы</w:t>
      </w:r>
      <w:r w:rsidRPr="000C3100">
        <w:rPr>
          <w:i/>
          <w:sz w:val="26"/>
        </w:rPr>
        <w:t>.</w:t>
      </w:r>
    </w:p>
    <w:p w:rsidR="004F071F" w:rsidRPr="000C3100" w:rsidRDefault="004F071F" w:rsidP="004F071F">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4F071F" w:rsidRPr="000C3100" w:rsidRDefault="004F071F" w:rsidP="004F071F">
      <w:pPr>
        <w:suppressAutoHyphens/>
        <w:spacing w:before="60"/>
        <w:ind w:firstLine="567"/>
        <w:jc w:val="both"/>
        <w:rPr>
          <w:sz w:val="26"/>
        </w:rPr>
      </w:pPr>
      <w:r w:rsidRPr="000C3100">
        <w:rPr>
          <w:sz w:val="26"/>
          <w:szCs w:val="26"/>
        </w:rPr>
        <w:t>4.1.5.</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F071F" w:rsidRPr="000C3100" w:rsidRDefault="004F071F" w:rsidP="004F071F">
      <w:pPr>
        <w:suppressAutoHyphens/>
        <w:spacing w:before="60"/>
        <w:jc w:val="both"/>
        <w:rPr>
          <w:b/>
          <w:sz w:val="26"/>
          <w:szCs w:val="26"/>
        </w:rPr>
      </w:pPr>
    </w:p>
    <w:p w:rsidR="004F071F" w:rsidRPr="000C3100" w:rsidRDefault="004F071F" w:rsidP="004F071F">
      <w:pPr>
        <w:widowControl w:val="0"/>
        <w:suppressAutoHyphens/>
        <w:jc w:val="both"/>
        <w:rPr>
          <w:sz w:val="26"/>
        </w:rPr>
      </w:pPr>
    </w:p>
    <w:p w:rsidR="004F071F" w:rsidRPr="000C3100" w:rsidRDefault="004F071F" w:rsidP="004F071F">
      <w:pPr>
        <w:ind w:firstLine="567"/>
        <w:jc w:val="both"/>
        <w:rPr>
          <w:sz w:val="26"/>
          <w:szCs w:val="26"/>
        </w:rPr>
      </w:pPr>
      <w:r w:rsidRPr="000C3100">
        <w:rPr>
          <w:b/>
          <w:bCs/>
          <w:sz w:val="26"/>
          <w:szCs w:val="26"/>
        </w:rPr>
        <w:t>4.2. Обязательства Подрядчика</w:t>
      </w:r>
    </w:p>
    <w:p w:rsidR="004F071F" w:rsidRPr="000C3100" w:rsidRDefault="004F071F" w:rsidP="004F071F">
      <w:pPr>
        <w:widowControl w:val="0"/>
        <w:suppressAutoHyphens/>
        <w:spacing w:before="60"/>
        <w:ind w:firstLine="567"/>
        <w:jc w:val="both"/>
        <w:rPr>
          <w:sz w:val="26"/>
          <w:szCs w:val="26"/>
        </w:rPr>
      </w:pPr>
      <w:r w:rsidRPr="000C3100">
        <w:rPr>
          <w:bCs/>
          <w:sz w:val="26"/>
          <w:szCs w:val="26"/>
        </w:rPr>
        <w:t>4.2.1.</w:t>
      </w:r>
      <w:r w:rsidRPr="000C3100">
        <w:rPr>
          <w:sz w:val="26"/>
          <w:szCs w:val="26"/>
        </w:rPr>
        <w:t>  Если иное не согласовано с Заказчиком и не предусмотрено настоящим Договором выполнить Работы</w:t>
      </w:r>
      <w:r>
        <w:rPr>
          <w:sz w:val="26"/>
          <w:szCs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F071F" w:rsidRPr="004F071F" w:rsidRDefault="004F071F" w:rsidP="004F071F">
      <w:pPr>
        <w:pStyle w:val="23"/>
        <w:keepNext w:val="0"/>
        <w:widowControl w:val="0"/>
        <w:tabs>
          <w:tab w:val="left" w:pos="0"/>
        </w:tabs>
        <w:suppressAutoHyphens/>
        <w:spacing w:before="60"/>
        <w:ind w:firstLine="567"/>
        <w:jc w:val="both"/>
        <w:rPr>
          <w:rFonts w:ascii="Times New Roman" w:hAnsi="Times New Roman"/>
          <w:b w:val="0"/>
          <w:i/>
          <w:color w:val="auto"/>
        </w:rPr>
      </w:pPr>
      <w:r w:rsidRPr="004F071F">
        <w:rPr>
          <w:rFonts w:ascii="Times New Roman" w:hAnsi="Times New Roman"/>
          <w:b w:val="0"/>
          <w:color w:val="auto"/>
        </w:rPr>
        <w:t>4.2.2.</w:t>
      </w:r>
      <w:r w:rsidRPr="004F071F">
        <w:rPr>
          <w:rFonts w:ascii="Times New Roman" w:hAnsi="Times New Roman"/>
          <w:b w:val="0"/>
          <w:bCs w:val="0"/>
          <w:color w:val="auto"/>
        </w:rPr>
        <w:t xml:space="preserve"> Обеспечить </w:t>
      </w:r>
      <w:r w:rsidRPr="004F071F">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4F071F" w:rsidRPr="000C3100" w:rsidRDefault="004F071F" w:rsidP="004F071F">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F071F" w:rsidRPr="000C3100" w:rsidRDefault="004F071F" w:rsidP="004F071F">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w:t>
      </w:r>
      <w:r w:rsidRPr="002F2A35">
        <w:rPr>
          <w:sz w:val="26"/>
          <w:szCs w:val="26"/>
        </w:rPr>
        <w:t>Обеспечить</w:t>
      </w:r>
      <w:r w:rsidRPr="000C3100">
        <w:rPr>
          <w:sz w:val="26"/>
          <w:szCs w:val="26"/>
        </w:rPr>
        <w:t xml:space="preserve"> соблюдение сроков выполнения Работ в соответствии с Графиком выполнения обязательств (Приложение №</w:t>
      </w:r>
      <w:r>
        <w:rPr>
          <w:sz w:val="26"/>
          <w:szCs w:val="26"/>
        </w:rPr>
        <w:t>3</w:t>
      </w:r>
      <w:r w:rsidRPr="000C3100">
        <w:rPr>
          <w:sz w:val="26"/>
          <w:szCs w:val="26"/>
        </w:rPr>
        <w:t xml:space="preserve"> к Договору). </w:t>
      </w:r>
    </w:p>
    <w:p w:rsidR="004F071F" w:rsidRPr="000C3100" w:rsidRDefault="004F071F" w:rsidP="004F071F">
      <w:pPr>
        <w:widowControl w:val="0"/>
        <w:suppressAutoHyphens/>
        <w:spacing w:before="60"/>
        <w:ind w:firstLine="567"/>
        <w:jc w:val="both"/>
        <w:rPr>
          <w:sz w:val="26"/>
          <w:szCs w:val="26"/>
        </w:rPr>
      </w:pPr>
      <w:r w:rsidRPr="000C3100">
        <w:rPr>
          <w:bCs/>
          <w:sz w:val="26"/>
          <w:szCs w:val="26"/>
        </w:rPr>
        <w:t>4.2.5.</w:t>
      </w:r>
      <w:r w:rsidRPr="000C3100">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4F071F" w:rsidRPr="000C3100" w:rsidRDefault="004F071F" w:rsidP="004F071F">
      <w:pPr>
        <w:suppressAutoHyphens/>
        <w:spacing w:before="60"/>
        <w:ind w:firstLine="567"/>
        <w:jc w:val="both"/>
        <w:rPr>
          <w:sz w:val="26"/>
          <w:szCs w:val="26"/>
        </w:rPr>
      </w:pPr>
      <w:r w:rsidRPr="000C3100">
        <w:rPr>
          <w:sz w:val="26"/>
        </w:rPr>
        <w:t xml:space="preserve">4.2.6.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r>
        <w:rPr>
          <w:sz w:val="26"/>
          <w:szCs w:val="26"/>
        </w:rPr>
        <w:t>.</w:t>
      </w:r>
    </w:p>
    <w:p w:rsidR="004F071F" w:rsidRPr="000C3100" w:rsidRDefault="004F071F" w:rsidP="004F071F">
      <w:pPr>
        <w:widowControl w:val="0"/>
        <w:suppressAutoHyphens/>
        <w:jc w:val="both"/>
        <w:rPr>
          <w:b/>
          <w:bCs/>
          <w:sz w:val="26"/>
          <w:szCs w:val="26"/>
        </w:rPr>
      </w:pPr>
    </w:p>
    <w:p w:rsidR="004F071F" w:rsidRPr="000C3100" w:rsidRDefault="004F071F" w:rsidP="004F071F">
      <w:pPr>
        <w:numPr>
          <w:ilvl w:val="0"/>
          <w:numId w:val="37"/>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Работ</w:t>
      </w:r>
    </w:p>
    <w:p w:rsidR="004F071F" w:rsidRPr="000C3100" w:rsidRDefault="004F071F" w:rsidP="004F071F">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rsidR="004F071F" w:rsidRPr="000C3100" w:rsidRDefault="004F071F" w:rsidP="004F071F">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F071F" w:rsidRPr="000C3100" w:rsidRDefault="004F071F" w:rsidP="004F071F">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F071F" w:rsidRPr="000C3100" w:rsidRDefault="004F071F" w:rsidP="004F071F">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F071F" w:rsidRPr="000C3100" w:rsidRDefault="004F071F" w:rsidP="004F071F">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4F071F" w:rsidRPr="000C3100" w:rsidRDefault="004F071F" w:rsidP="004F071F">
      <w:pPr>
        <w:suppressAutoHyphens/>
        <w:spacing w:before="60"/>
        <w:ind w:firstLine="567"/>
        <w:jc w:val="both"/>
        <w:rPr>
          <w:sz w:val="26"/>
          <w:szCs w:val="26"/>
        </w:rPr>
      </w:pPr>
      <w:r w:rsidRPr="000C3100">
        <w:rPr>
          <w:sz w:val="26"/>
          <w:szCs w:val="26"/>
        </w:rPr>
        <w:t>- непригодности предоставленного Заказчиком Оборудования, недостатков в Проектной документации;</w:t>
      </w:r>
    </w:p>
    <w:p w:rsidR="004F071F" w:rsidRPr="000C3100" w:rsidRDefault="004F071F" w:rsidP="004F071F">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4F071F" w:rsidRPr="000C3100" w:rsidRDefault="004F071F" w:rsidP="004F071F">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F071F" w:rsidRPr="000C3100" w:rsidRDefault="004F071F" w:rsidP="004F071F">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4F071F" w:rsidRPr="000C3100" w:rsidRDefault="004F071F" w:rsidP="004F071F">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F071F" w:rsidRPr="000C3100" w:rsidRDefault="004F071F" w:rsidP="004F071F">
      <w:pPr>
        <w:autoSpaceDE w:val="0"/>
        <w:autoSpaceDN w:val="0"/>
        <w:adjustRightInd w:val="0"/>
        <w:spacing w:before="60" w:after="108"/>
        <w:ind w:firstLine="567"/>
        <w:jc w:val="both"/>
        <w:outlineLvl w:val="0"/>
        <w:rPr>
          <w:sz w:val="26"/>
        </w:rPr>
      </w:pPr>
      <w:r w:rsidRPr="000C3100">
        <w:rPr>
          <w:sz w:val="26"/>
        </w:rPr>
        <w:t>5.1.6.</w:t>
      </w:r>
      <w:r w:rsidRPr="000C3100">
        <w:rPr>
          <w:sz w:val="26"/>
          <w:szCs w:val="26"/>
        </w:rPr>
        <w:t xml:space="preserve">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F071F" w:rsidRPr="000C3100" w:rsidRDefault="004F071F" w:rsidP="004F071F">
      <w:pPr>
        <w:autoSpaceDE w:val="0"/>
        <w:autoSpaceDN w:val="0"/>
        <w:adjustRightInd w:val="0"/>
        <w:spacing w:before="108" w:after="108"/>
        <w:ind w:firstLine="900"/>
        <w:jc w:val="both"/>
        <w:outlineLvl w:val="0"/>
        <w:rPr>
          <w:sz w:val="26"/>
          <w:szCs w:val="26"/>
        </w:rPr>
      </w:pPr>
    </w:p>
    <w:p w:rsidR="004F071F" w:rsidRPr="00F72699" w:rsidRDefault="004F071F" w:rsidP="004F071F">
      <w:pPr>
        <w:numPr>
          <w:ilvl w:val="0"/>
          <w:numId w:val="37"/>
        </w:numPr>
        <w:autoSpaceDE w:val="0"/>
        <w:autoSpaceDN w:val="0"/>
        <w:adjustRightInd w:val="0"/>
        <w:spacing w:before="108" w:after="108"/>
        <w:ind w:firstLine="540"/>
        <w:jc w:val="both"/>
        <w:outlineLvl w:val="0"/>
        <w:rPr>
          <w:sz w:val="26"/>
          <w:szCs w:val="26"/>
        </w:rPr>
      </w:pPr>
      <w:r w:rsidRPr="00F72699">
        <w:rPr>
          <w:b/>
          <w:bCs/>
          <w:sz w:val="26"/>
          <w:szCs w:val="26"/>
        </w:rPr>
        <w:t xml:space="preserve">Гарантии качества на выполненные Работы </w:t>
      </w:r>
    </w:p>
    <w:p w:rsidR="004F071F" w:rsidRPr="00F72699" w:rsidRDefault="004F071F" w:rsidP="004F071F">
      <w:pPr>
        <w:autoSpaceDE w:val="0"/>
        <w:autoSpaceDN w:val="0"/>
        <w:adjustRightInd w:val="0"/>
        <w:spacing w:before="108" w:after="108"/>
        <w:ind w:firstLine="567"/>
        <w:jc w:val="both"/>
        <w:outlineLvl w:val="0"/>
        <w:rPr>
          <w:sz w:val="26"/>
          <w:szCs w:val="26"/>
        </w:rPr>
      </w:pPr>
      <w:r w:rsidRPr="00F72699">
        <w:rPr>
          <w:sz w:val="26"/>
          <w:szCs w:val="26"/>
        </w:rPr>
        <w:t>6.1. Гарантии качества распространяются на Работы и Материалы, выполненные Подрядчиком по Договору</w:t>
      </w:r>
      <w:r w:rsidRPr="00F72699">
        <w:rPr>
          <w:i/>
          <w:sz w:val="26"/>
        </w:rPr>
        <w:t>.</w:t>
      </w:r>
    </w:p>
    <w:p w:rsidR="004F071F" w:rsidRPr="000C3100" w:rsidRDefault="004F071F" w:rsidP="004F071F">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используемые Материалы составляет </w:t>
      </w:r>
      <w:r>
        <w:rPr>
          <w:sz w:val="26"/>
          <w:szCs w:val="26"/>
        </w:rPr>
        <w:t>24</w:t>
      </w:r>
      <w:r w:rsidRPr="000C3100">
        <w:rPr>
          <w:sz w:val="26"/>
          <w:szCs w:val="26"/>
        </w:rPr>
        <w:t xml:space="preserve"> (</w:t>
      </w:r>
      <w:r>
        <w:rPr>
          <w:sz w:val="26"/>
          <w:szCs w:val="26"/>
        </w:rPr>
        <w:t>двадцать четыре) месяца</w:t>
      </w:r>
      <w:r w:rsidRPr="000C3100">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4F071F" w:rsidRPr="004F071F" w:rsidRDefault="004F071F" w:rsidP="004F071F">
      <w:pPr>
        <w:pStyle w:val="23"/>
        <w:keepNext w:val="0"/>
        <w:widowControl w:val="0"/>
        <w:tabs>
          <w:tab w:val="left" w:pos="0"/>
        </w:tabs>
        <w:suppressAutoHyphens/>
        <w:spacing w:before="60"/>
        <w:jc w:val="both"/>
        <w:rPr>
          <w:rFonts w:ascii="Times New Roman" w:hAnsi="Times New Roman"/>
          <w:b w:val="0"/>
          <w:bCs w:val="0"/>
          <w:i/>
          <w:iCs/>
          <w:color w:val="auto"/>
        </w:rPr>
      </w:pPr>
      <w:r w:rsidRPr="000C3100">
        <w:rPr>
          <w:rFonts w:ascii="Times New Roman" w:hAnsi="Times New Roman"/>
          <w:b w:val="0"/>
          <w:bCs w:val="0"/>
        </w:rPr>
        <w:tab/>
      </w:r>
      <w:r w:rsidRPr="004F071F">
        <w:rPr>
          <w:rFonts w:ascii="Times New Roman" w:hAnsi="Times New Roman"/>
          <w:b w:val="0"/>
          <w:bCs w:val="0"/>
          <w:color w:val="auto"/>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F071F" w:rsidRPr="004F071F" w:rsidRDefault="004F071F" w:rsidP="004F071F">
      <w:pPr>
        <w:pStyle w:val="23"/>
        <w:keepNext w:val="0"/>
        <w:widowControl w:val="0"/>
        <w:tabs>
          <w:tab w:val="left" w:pos="0"/>
        </w:tabs>
        <w:suppressAutoHyphens/>
        <w:spacing w:before="60"/>
        <w:ind w:firstLine="567"/>
        <w:jc w:val="both"/>
        <w:rPr>
          <w:rFonts w:ascii="Times New Roman" w:hAnsi="Times New Roman"/>
          <w:b w:val="0"/>
          <w:i/>
          <w:color w:val="auto"/>
        </w:rPr>
      </w:pPr>
      <w:r w:rsidRPr="004F071F">
        <w:rPr>
          <w:rFonts w:ascii="Times New Roman" w:hAnsi="Times New Roman"/>
          <w:b w:val="0"/>
          <w:bCs w:val="0"/>
          <w:color w:val="auto"/>
        </w:rPr>
        <w:t xml:space="preserve">6.4. Если Сторонами не будет согласовано иначе, </w:t>
      </w:r>
      <w:r w:rsidRPr="004F071F">
        <w:rPr>
          <w:rFonts w:ascii="Times New Roman" w:hAnsi="Times New Roman"/>
          <w:b w:val="0"/>
          <w:color w:val="auto"/>
        </w:rPr>
        <w:t>Подрядчик обязан устранить такие недостатки и/или дефекты за свой счет не позднее 5 (пяти) рабочих дней со дня получения письменного уведомления Заказчика об их обнаружении.</w:t>
      </w:r>
    </w:p>
    <w:p w:rsidR="004F071F" w:rsidRPr="004F071F" w:rsidRDefault="004F071F" w:rsidP="004F071F">
      <w:pPr>
        <w:pStyle w:val="23"/>
        <w:keepNext w:val="0"/>
        <w:widowControl w:val="0"/>
        <w:tabs>
          <w:tab w:val="left" w:pos="0"/>
        </w:tabs>
        <w:suppressAutoHyphens/>
        <w:spacing w:before="60"/>
        <w:ind w:firstLine="567"/>
        <w:jc w:val="both"/>
        <w:rPr>
          <w:rFonts w:ascii="Times New Roman" w:hAnsi="Times New Roman"/>
          <w:b w:val="0"/>
          <w:bCs w:val="0"/>
          <w:i/>
          <w:iCs/>
          <w:color w:val="auto"/>
        </w:rPr>
      </w:pPr>
      <w:r w:rsidRPr="004F071F">
        <w:rPr>
          <w:rFonts w:ascii="Times New Roman" w:hAnsi="Times New Roman"/>
          <w:b w:val="0"/>
          <w:bCs w:val="0"/>
          <w:color w:val="auto"/>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F071F" w:rsidRPr="004F071F" w:rsidRDefault="004F071F" w:rsidP="004F071F">
      <w:pPr>
        <w:pStyle w:val="23"/>
        <w:keepNext w:val="0"/>
        <w:widowControl w:val="0"/>
        <w:tabs>
          <w:tab w:val="left" w:pos="0"/>
        </w:tabs>
        <w:suppressAutoHyphens/>
        <w:spacing w:before="60"/>
        <w:ind w:firstLine="567"/>
        <w:jc w:val="both"/>
        <w:rPr>
          <w:rFonts w:ascii="Times New Roman" w:hAnsi="Times New Roman"/>
          <w:b w:val="0"/>
          <w:bCs w:val="0"/>
          <w:i/>
          <w:iCs/>
          <w:color w:val="auto"/>
        </w:rPr>
      </w:pPr>
      <w:r w:rsidRPr="004F071F">
        <w:rPr>
          <w:rFonts w:ascii="Times New Roman" w:hAnsi="Times New Roman"/>
          <w:b w:val="0"/>
          <w:bCs w:val="0"/>
          <w:color w:val="auto"/>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F071F" w:rsidRPr="000C3100" w:rsidRDefault="004F071F" w:rsidP="004F071F">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 и используемых Материалах</w:t>
      </w:r>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F071F" w:rsidRPr="000C3100" w:rsidRDefault="004F071F" w:rsidP="004F071F">
      <w:pPr>
        <w:spacing w:before="60"/>
        <w:ind w:firstLine="567"/>
        <w:jc w:val="both"/>
        <w:rPr>
          <w:sz w:val="26"/>
          <w:szCs w:val="26"/>
        </w:rPr>
      </w:pPr>
      <w:r w:rsidRPr="000C3100">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4F071F" w:rsidRPr="000C3100" w:rsidRDefault="004F071F" w:rsidP="004F071F">
      <w:pPr>
        <w:autoSpaceDE w:val="0"/>
        <w:autoSpaceDN w:val="0"/>
        <w:adjustRightInd w:val="0"/>
        <w:spacing w:before="108" w:after="108"/>
        <w:ind w:left="900"/>
        <w:outlineLvl w:val="0"/>
        <w:rPr>
          <w:b/>
          <w:bCs/>
          <w:sz w:val="26"/>
          <w:szCs w:val="26"/>
        </w:rPr>
      </w:pPr>
    </w:p>
    <w:p w:rsidR="004F071F" w:rsidRPr="004F071F" w:rsidRDefault="004F071F" w:rsidP="004F071F">
      <w:pPr>
        <w:pStyle w:val="1"/>
        <w:keepNext w:val="0"/>
        <w:keepLines w:val="0"/>
        <w:numPr>
          <w:ilvl w:val="0"/>
          <w:numId w:val="37"/>
        </w:numPr>
        <w:autoSpaceDE w:val="0"/>
        <w:autoSpaceDN w:val="0"/>
        <w:adjustRightInd w:val="0"/>
        <w:spacing w:before="108" w:after="108"/>
        <w:jc w:val="center"/>
        <w:rPr>
          <w:rFonts w:ascii="Times New Roman" w:hAnsi="Times New Roman"/>
          <w:color w:val="auto"/>
          <w:sz w:val="26"/>
        </w:rPr>
      </w:pPr>
      <w:r w:rsidRPr="004F071F">
        <w:rPr>
          <w:rFonts w:ascii="Times New Roman" w:hAnsi="Times New Roman"/>
          <w:color w:val="auto"/>
          <w:sz w:val="26"/>
        </w:rPr>
        <w:t xml:space="preserve">Обеспечение выполнения Работ Материалами, Оборудованием </w:t>
      </w:r>
    </w:p>
    <w:p w:rsidR="004F071F" w:rsidRPr="004F071F" w:rsidRDefault="004F071F" w:rsidP="004F071F">
      <w:pPr>
        <w:autoSpaceDE w:val="0"/>
        <w:autoSpaceDN w:val="0"/>
        <w:adjustRightInd w:val="0"/>
        <w:spacing w:before="60"/>
        <w:ind w:firstLine="540"/>
        <w:jc w:val="both"/>
        <w:rPr>
          <w:sz w:val="26"/>
          <w:szCs w:val="26"/>
        </w:rPr>
      </w:pPr>
      <w:r w:rsidRPr="004F071F">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4F071F" w:rsidRPr="004F071F" w:rsidRDefault="004F071F" w:rsidP="004F071F">
      <w:pPr>
        <w:autoSpaceDE w:val="0"/>
        <w:autoSpaceDN w:val="0"/>
        <w:adjustRightInd w:val="0"/>
        <w:ind w:firstLine="720"/>
        <w:jc w:val="both"/>
        <w:rPr>
          <w:sz w:val="26"/>
          <w:szCs w:val="26"/>
        </w:rPr>
      </w:pPr>
    </w:p>
    <w:p w:rsidR="004F071F" w:rsidRPr="004F071F" w:rsidRDefault="004F071F" w:rsidP="004F071F">
      <w:pPr>
        <w:pStyle w:val="1"/>
        <w:keepNext w:val="0"/>
        <w:keepLines w:val="0"/>
        <w:numPr>
          <w:ilvl w:val="0"/>
          <w:numId w:val="37"/>
        </w:numPr>
        <w:autoSpaceDE w:val="0"/>
        <w:autoSpaceDN w:val="0"/>
        <w:adjustRightInd w:val="0"/>
        <w:spacing w:before="108" w:after="108"/>
        <w:jc w:val="center"/>
        <w:rPr>
          <w:rFonts w:ascii="Times New Roman" w:hAnsi="Times New Roman"/>
          <w:color w:val="auto"/>
          <w:sz w:val="26"/>
        </w:rPr>
      </w:pPr>
      <w:r w:rsidRPr="004F071F">
        <w:rPr>
          <w:rFonts w:ascii="Times New Roman" w:hAnsi="Times New Roman"/>
          <w:color w:val="auto"/>
          <w:sz w:val="26"/>
        </w:rPr>
        <w:t>Сдача и приемка Работ</w:t>
      </w:r>
      <w:r w:rsidRPr="004F071F">
        <w:rPr>
          <w:rFonts w:ascii="Times New Roman" w:hAnsi="Times New Roman"/>
          <w:i/>
          <w:color w:val="auto"/>
          <w:sz w:val="26"/>
        </w:rPr>
        <w:t>.</w:t>
      </w:r>
    </w:p>
    <w:p w:rsidR="004F071F" w:rsidRPr="004F071F" w:rsidRDefault="004F071F" w:rsidP="004F071F">
      <w:pPr>
        <w:pStyle w:val="23"/>
        <w:keepNext w:val="0"/>
        <w:widowControl w:val="0"/>
        <w:suppressAutoHyphens/>
        <w:spacing w:before="60"/>
        <w:ind w:firstLine="567"/>
        <w:jc w:val="both"/>
        <w:rPr>
          <w:rFonts w:ascii="Times New Roman" w:hAnsi="Times New Roman"/>
          <w:b w:val="0"/>
          <w:bCs w:val="0"/>
          <w:i/>
          <w:iCs/>
          <w:color w:val="auto"/>
        </w:rPr>
      </w:pPr>
      <w:r w:rsidRPr="004F071F">
        <w:rPr>
          <w:rFonts w:ascii="Times New Roman" w:hAnsi="Times New Roman"/>
          <w:b w:val="0"/>
          <w:bCs w:val="0"/>
          <w:color w:val="auto"/>
        </w:rPr>
        <w:t>8.1. Подрядчик передает Заказчику за 5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4F071F" w:rsidRPr="004F071F" w:rsidRDefault="004F071F" w:rsidP="004F071F">
      <w:pPr>
        <w:pStyle w:val="aff2"/>
        <w:widowControl w:val="0"/>
        <w:suppressAutoHyphens/>
        <w:spacing w:before="60"/>
        <w:rPr>
          <w:b w:val="0"/>
        </w:rPr>
      </w:pPr>
      <w:r w:rsidRPr="004F071F">
        <w:rPr>
          <w:b w:val="0"/>
        </w:rPr>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F071F" w:rsidRPr="004F071F" w:rsidRDefault="004F071F" w:rsidP="004F071F">
      <w:pPr>
        <w:pStyle w:val="aff2"/>
        <w:widowControl w:val="0"/>
        <w:suppressAutoHyphens/>
        <w:spacing w:before="60"/>
        <w:rPr>
          <w:b w:val="0"/>
        </w:rPr>
      </w:pPr>
      <w:r w:rsidRPr="004F071F">
        <w:rPr>
          <w:b w:val="0"/>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4F071F" w:rsidRPr="004F071F" w:rsidRDefault="004F071F" w:rsidP="004F071F">
      <w:pPr>
        <w:pStyle w:val="aff2"/>
        <w:widowControl w:val="0"/>
        <w:suppressAutoHyphens/>
        <w:spacing w:before="60"/>
        <w:rPr>
          <w:b w:val="0"/>
        </w:rPr>
      </w:pPr>
      <w:r w:rsidRPr="004F071F">
        <w:rPr>
          <w:b w:val="0"/>
        </w:rPr>
        <w:t>8.4. За 3 (три) рабочих дня до начала приемки выполненных Работ по настоящему Договору Подрядчик должен передать Заказчику два экземпляра Исполнительной документации на флэш-носителе.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F071F" w:rsidRPr="000C3100" w:rsidRDefault="004F071F" w:rsidP="004F071F">
      <w:pPr>
        <w:pStyle w:val="af1"/>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F071F" w:rsidRDefault="004F071F" w:rsidP="004F071F">
      <w:pPr>
        <w:pStyle w:val="af1"/>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 xml:space="preserve">8.6. В случае необходимости по требованию Заказчика Подрядчик обязан принять участие в сдаче Объекта приемочной </w:t>
      </w:r>
    </w:p>
    <w:p w:rsidR="004F071F" w:rsidRPr="000C3100" w:rsidRDefault="004F071F" w:rsidP="004F071F">
      <w:pPr>
        <w:pStyle w:val="af1"/>
        <w:widowControl w:val="0"/>
        <w:suppressAutoHyphens/>
        <w:spacing w:before="60"/>
        <w:ind w:firstLine="567"/>
        <w:jc w:val="both"/>
        <w:rPr>
          <w:rFonts w:ascii="Times New Roman" w:hAnsi="Times New Roman"/>
          <w:sz w:val="26"/>
          <w:szCs w:val="26"/>
        </w:rPr>
      </w:pPr>
      <w:r>
        <w:rPr>
          <w:rFonts w:ascii="Times New Roman" w:hAnsi="Times New Roman"/>
          <w:sz w:val="26"/>
          <w:szCs w:val="26"/>
        </w:rPr>
        <w:t xml:space="preserve">8.7. </w:t>
      </w:r>
      <w:r w:rsidRPr="000C3100">
        <w:rPr>
          <w:rFonts w:ascii="Times New Roman" w:hAnsi="Times New Roman"/>
          <w:sz w:val="26"/>
          <w:szCs w:val="26"/>
        </w:rPr>
        <w:t>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w:t>
      </w:r>
      <w:r w:rsidR="00141D10">
        <w:rPr>
          <w:rFonts w:ascii="Times New Roman" w:hAnsi="Times New Roman"/>
          <w:sz w:val="26"/>
          <w:szCs w:val="26"/>
        </w:rPr>
        <w:t xml:space="preserve">атков и недоделок производится </w:t>
      </w:r>
      <w:r w:rsidRPr="000C3100">
        <w:rPr>
          <w:rFonts w:ascii="Times New Roman" w:hAnsi="Times New Roman"/>
          <w:sz w:val="26"/>
          <w:szCs w:val="26"/>
        </w:rPr>
        <w:t>Подрядчиком за свой счет.</w:t>
      </w:r>
    </w:p>
    <w:p w:rsidR="004F071F" w:rsidRPr="000C3100" w:rsidRDefault="004F071F" w:rsidP="004F071F">
      <w:pPr>
        <w:pStyle w:val="af1"/>
        <w:widowControl w:val="0"/>
        <w:suppressAutoHyphens/>
        <w:spacing w:before="60"/>
        <w:ind w:firstLine="567"/>
        <w:jc w:val="both"/>
        <w:rPr>
          <w:rFonts w:ascii="Times New Roman" w:hAnsi="Times New Roman"/>
          <w:sz w:val="26"/>
          <w:szCs w:val="26"/>
        </w:rPr>
      </w:pPr>
      <w:r>
        <w:rPr>
          <w:rFonts w:ascii="Times New Roman" w:hAnsi="Times New Roman"/>
          <w:sz w:val="26"/>
          <w:szCs w:val="26"/>
        </w:rPr>
        <w:t>8.10</w:t>
      </w:r>
      <w:r w:rsidRPr="000C3100">
        <w:rPr>
          <w:rFonts w:ascii="Times New Roman" w:hAnsi="Times New Roman"/>
          <w:sz w:val="26"/>
          <w:szCs w:val="26"/>
        </w:rPr>
        <w:t>. Любая повторная приемка Заказчиком выполненных Работ</w:t>
      </w:r>
      <w:permStart w:id="1120870409" w:edGrp="everyone"/>
      <w:r w:rsidRPr="000C3100">
        <w:rPr>
          <w:rFonts w:ascii="Times New Roman" w:hAnsi="Times New Roman"/>
          <w:i/>
          <w:sz w:val="26"/>
        </w:rPr>
        <w:t xml:space="preserve"> </w:t>
      </w:r>
      <w:permEnd w:id="1120870409"/>
      <w:r w:rsidRPr="000C3100">
        <w:rPr>
          <w:rFonts w:ascii="Times New Roman" w:hAnsi="Times New Roman"/>
          <w:sz w:val="26"/>
          <w:szCs w:val="26"/>
        </w:rPr>
        <w:t>производится в порядке, предусмотренном разделом 8 настоящего Договора.</w:t>
      </w:r>
    </w:p>
    <w:p w:rsidR="004F071F" w:rsidRPr="000C3100" w:rsidRDefault="004F071F" w:rsidP="004F071F">
      <w:pPr>
        <w:rPr>
          <w:sz w:val="26"/>
          <w:szCs w:val="26"/>
        </w:rPr>
      </w:pPr>
    </w:p>
    <w:p w:rsidR="004F071F" w:rsidRPr="004F071F" w:rsidRDefault="004F071F" w:rsidP="004F071F">
      <w:pPr>
        <w:pStyle w:val="1"/>
        <w:keepNext w:val="0"/>
        <w:keepLines w:val="0"/>
        <w:numPr>
          <w:ilvl w:val="0"/>
          <w:numId w:val="37"/>
        </w:numPr>
        <w:autoSpaceDE w:val="0"/>
        <w:autoSpaceDN w:val="0"/>
        <w:adjustRightInd w:val="0"/>
        <w:spacing w:before="108" w:after="108"/>
        <w:jc w:val="center"/>
        <w:rPr>
          <w:rFonts w:ascii="Times New Roman" w:hAnsi="Times New Roman"/>
          <w:color w:val="auto"/>
          <w:sz w:val="26"/>
        </w:rPr>
      </w:pPr>
      <w:r w:rsidRPr="004F071F">
        <w:rPr>
          <w:rFonts w:ascii="Times New Roman" w:hAnsi="Times New Roman"/>
          <w:color w:val="auto"/>
          <w:sz w:val="26"/>
        </w:rPr>
        <w:t xml:space="preserve">Ответственность Сторон </w:t>
      </w:r>
    </w:p>
    <w:p w:rsidR="004F071F" w:rsidRPr="000C3100" w:rsidRDefault="004F071F" w:rsidP="004F071F">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F071F" w:rsidRPr="000C3100" w:rsidRDefault="004F071F" w:rsidP="004F071F">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F071F" w:rsidRPr="000C3100" w:rsidRDefault="004F071F" w:rsidP="004F071F">
      <w:pPr>
        <w:ind w:firstLine="708"/>
        <w:jc w:val="both"/>
        <w:rPr>
          <w:sz w:val="26"/>
          <w:szCs w:val="26"/>
        </w:rPr>
      </w:pPr>
      <w:r w:rsidRPr="000C3100">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permStart w:id="1884176897" w:edGrp="everyone"/>
      <w:r w:rsidRPr="000C3100">
        <w:rPr>
          <w:sz w:val="26"/>
          <w:szCs w:val="26"/>
        </w:rPr>
        <w:t xml:space="preserve">0,1% </w:t>
      </w:r>
      <w:permEnd w:id="1884176897"/>
      <w:r w:rsidRPr="000C3100">
        <w:rPr>
          <w:sz w:val="26"/>
          <w:szCs w:val="26"/>
        </w:rPr>
        <w:t>от стоимости Работ</w:t>
      </w:r>
      <w:r>
        <w:rPr>
          <w:sz w:val="26"/>
          <w:szCs w:val="26"/>
        </w:rPr>
        <w:t xml:space="preserve"> </w:t>
      </w:r>
      <w:r w:rsidRPr="000C3100">
        <w:rPr>
          <w:sz w:val="26"/>
          <w:szCs w:val="26"/>
        </w:rPr>
        <w:t>за ка</w:t>
      </w:r>
      <w:r w:rsidR="00141D10">
        <w:rPr>
          <w:sz w:val="26"/>
          <w:szCs w:val="26"/>
        </w:rPr>
        <w:t xml:space="preserve">ждый день просрочки исполнения </w:t>
      </w:r>
      <w:r w:rsidRPr="000C3100">
        <w:rPr>
          <w:sz w:val="26"/>
          <w:szCs w:val="26"/>
        </w:rPr>
        <w:t>соответствующего обязательства.</w:t>
      </w:r>
    </w:p>
    <w:p w:rsidR="004F071F" w:rsidRPr="000C3100" w:rsidRDefault="004F071F" w:rsidP="004F071F">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Pr="00DF0AFF">
        <w:rPr>
          <w:sz w:val="26"/>
          <w:szCs w:val="26"/>
        </w:rPr>
        <w:t>1/365 действующей ставки рефинансирования ЦБ РФ от суммы, просроченной к оплате</w:t>
      </w:r>
      <w:r w:rsidRPr="000C3100">
        <w:rPr>
          <w:sz w:val="26"/>
          <w:szCs w:val="26"/>
        </w:rPr>
        <w:t xml:space="preserve"> за каждый день просрочки.</w:t>
      </w:r>
    </w:p>
    <w:p w:rsidR="004F071F" w:rsidRPr="000C3100" w:rsidRDefault="004F071F" w:rsidP="004F071F">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F071F" w:rsidRDefault="004F071F" w:rsidP="004F071F">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F071F" w:rsidRPr="00402471" w:rsidRDefault="004F071F" w:rsidP="004F071F">
      <w:pPr>
        <w:pStyle w:val="afff7"/>
        <w:ind w:firstLine="567"/>
        <w:jc w:val="both"/>
        <w:rPr>
          <w:rFonts w:ascii="Times New Roman" w:hAnsi="Times New Roman"/>
          <w:sz w:val="26"/>
          <w:szCs w:val="26"/>
        </w:rPr>
      </w:pPr>
      <w:r w:rsidRPr="00402471">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02471">
        <w:rPr>
          <w:rFonts w:ascii="Times New Roman" w:hAnsi="Times New Roman"/>
          <w:snapToGrid w:val="0"/>
          <w:sz w:val="26"/>
          <w:szCs w:val="26"/>
        </w:rPr>
        <w:t>от стоимости Договора.</w:t>
      </w:r>
      <w:r w:rsidRPr="00402471">
        <w:rPr>
          <w:rFonts w:ascii="Times New Roman" w:hAnsi="Times New Roman"/>
          <w:sz w:val="26"/>
          <w:szCs w:val="26"/>
        </w:rPr>
        <w:t xml:space="preserve"> </w:t>
      </w:r>
    </w:p>
    <w:p w:rsidR="004F071F" w:rsidRPr="00402471" w:rsidRDefault="004F071F" w:rsidP="004F071F">
      <w:pPr>
        <w:pStyle w:val="afff7"/>
        <w:ind w:firstLine="708"/>
        <w:jc w:val="both"/>
        <w:rPr>
          <w:rFonts w:ascii="Times New Roman" w:hAnsi="Times New Roman"/>
          <w:sz w:val="26"/>
          <w:szCs w:val="26"/>
        </w:rPr>
      </w:pPr>
      <w:r w:rsidRPr="00402471">
        <w:rPr>
          <w:rFonts w:ascii="Times New Roman" w:hAnsi="Times New Roman"/>
          <w:sz w:val="26"/>
          <w:szCs w:val="26"/>
        </w:rPr>
        <w:t xml:space="preserve">Положения настоящего пункта не применяются в случае </w:t>
      </w:r>
      <w:proofErr w:type="spellStart"/>
      <w:r w:rsidRPr="00402471">
        <w:rPr>
          <w:rFonts w:ascii="Times New Roman" w:hAnsi="Times New Roman"/>
          <w:sz w:val="26"/>
          <w:szCs w:val="26"/>
        </w:rPr>
        <w:t>непредоставления</w:t>
      </w:r>
      <w:proofErr w:type="spellEnd"/>
      <w:r w:rsidRPr="00402471">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402471">
        <w:rPr>
          <w:rFonts w:ascii="Times New Roman" w:hAnsi="Times New Roman"/>
          <w:sz w:val="26"/>
          <w:szCs w:val="26"/>
        </w:rPr>
        <w:t>непредоставление</w:t>
      </w:r>
      <w:proofErr w:type="spellEnd"/>
      <w:r w:rsidRPr="00402471">
        <w:rPr>
          <w:rFonts w:ascii="Times New Roman" w:hAnsi="Times New Roman"/>
          <w:sz w:val="26"/>
          <w:szCs w:val="26"/>
        </w:rPr>
        <w:t xml:space="preserve"> препятствовало исполнению договора (ст. 719 ГК РФ).</w:t>
      </w:r>
    </w:p>
    <w:p w:rsidR="004F071F" w:rsidRPr="000C3100" w:rsidRDefault="004F071F" w:rsidP="004F071F">
      <w:pPr>
        <w:ind w:firstLine="567"/>
        <w:jc w:val="both"/>
        <w:rPr>
          <w:sz w:val="26"/>
          <w:szCs w:val="26"/>
        </w:rPr>
      </w:pPr>
    </w:p>
    <w:p w:rsidR="004F071F" w:rsidRPr="00141D10" w:rsidRDefault="004F071F" w:rsidP="004F071F">
      <w:pPr>
        <w:jc w:val="both"/>
        <w:rPr>
          <w:sz w:val="26"/>
          <w:szCs w:val="26"/>
        </w:rPr>
      </w:pPr>
    </w:p>
    <w:p w:rsidR="004F071F" w:rsidRPr="00141D10" w:rsidRDefault="004F071F" w:rsidP="004F071F">
      <w:pPr>
        <w:pStyle w:val="1"/>
        <w:keepNext w:val="0"/>
        <w:keepLines w:val="0"/>
        <w:numPr>
          <w:ilvl w:val="0"/>
          <w:numId w:val="37"/>
        </w:numPr>
        <w:autoSpaceDE w:val="0"/>
        <w:autoSpaceDN w:val="0"/>
        <w:adjustRightInd w:val="0"/>
        <w:spacing w:before="108" w:after="108"/>
        <w:jc w:val="center"/>
        <w:rPr>
          <w:rFonts w:ascii="Times New Roman" w:hAnsi="Times New Roman"/>
          <w:color w:val="auto"/>
          <w:sz w:val="26"/>
        </w:rPr>
      </w:pPr>
      <w:r w:rsidRPr="00141D10">
        <w:rPr>
          <w:rFonts w:ascii="Times New Roman" w:hAnsi="Times New Roman"/>
          <w:color w:val="auto"/>
          <w:sz w:val="26"/>
        </w:rPr>
        <w:t xml:space="preserve"> Обстоятельства непреодолимой силы (форс-мажор)</w:t>
      </w:r>
    </w:p>
    <w:p w:rsidR="004F071F" w:rsidRPr="000C3100" w:rsidRDefault="004F071F" w:rsidP="004F071F">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F071F" w:rsidRPr="000C3100" w:rsidRDefault="004F071F" w:rsidP="004F071F">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F071F" w:rsidRPr="000C3100" w:rsidRDefault="004F071F" w:rsidP="004F071F">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F071F" w:rsidRPr="000C3100" w:rsidRDefault="004F071F" w:rsidP="004F071F">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F071F" w:rsidRPr="000C3100" w:rsidRDefault="004F071F" w:rsidP="004F071F">
      <w:pPr>
        <w:ind w:firstLine="709"/>
        <w:jc w:val="both"/>
        <w:rPr>
          <w:sz w:val="26"/>
          <w:szCs w:val="26"/>
        </w:rPr>
      </w:pPr>
    </w:p>
    <w:p w:rsidR="004F071F" w:rsidRPr="004F071F" w:rsidRDefault="004F071F" w:rsidP="004F071F">
      <w:pPr>
        <w:numPr>
          <w:ilvl w:val="0"/>
          <w:numId w:val="37"/>
        </w:numPr>
        <w:jc w:val="center"/>
        <w:rPr>
          <w:b/>
          <w:bCs/>
          <w:sz w:val="26"/>
          <w:szCs w:val="26"/>
        </w:rPr>
      </w:pPr>
      <w:r w:rsidRPr="000C3100">
        <w:rPr>
          <w:b/>
          <w:bCs/>
          <w:sz w:val="26"/>
          <w:szCs w:val="26"/>
        </w:rPr>
        <w:t>Конфиденциальность</w:t>
      </w:r>
    </w:p>
    <w:p w:rsidR="004F071F" w:rsidRPr="000C3100" w:rsidRDefault="004F071F" w:rsidP="004F071F">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4F071F" w:rsidRPr="000C3100" w:rsidRDefault="004F071F" w:rsidP="004F071F">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4F071F" w:rsidRPr="000C3100" w:rsidRDefault="004F071F" w:rsidP="004F071F">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F071F" w:rsidRPr="000C3100" w:rsidRDefault="004F071F" w:rsidP="004F071F">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F071F" w:rsidRPr="000C3100" w:rsidRDefault="004F071F" w:rsidP="004F071F">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F071F" w:rsidRPr="000C3100" w:rsidRDefault="004F071F" w:rsidP="004F071F">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4F071F" w:rsidRPr="000C3100" w:rsidRDefault="004F071F" w:rsidP="004F071F">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4F071F" w:rsidRPr="000C3100" w:rsidRDefault="004F071F" w:rsidP="004F071F">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4F071F" w:rsidRPr="000C3100" w:rsidRDefault="004F071F" w:rsidP="004F071F">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4F071F" w:rsidRPr="000C3100" w:rsidRDefault="004F071F" w:rsidP="004F071F">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4F071F" w:rsidRPr="000C3100" w:rsidRDefault="004F071F" w:rsidP="004F071F">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F071F" w:rsidRPr="000C3100" w:rsidRDefault="004F071F" w:rsidP="004F071F">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F071F" w:rsidRPr="000C3100" w:rsidRDefault="004F071F" w:rsidP="004F071F">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F071F" w:rsidRPr="000C3100" w:rsidRDefault="004F071F" w:rsidP="004F071F">
      <w:pPr>
        <w:numPr>
          <w:ilvl w:val="0"/>
          <w:numId w:val="37"/>
        </w:numPr>
        <w:jc w:val="center"/>
        <w:rPr>
          <w:b/>
          <w:bCs/>
          <w:sz w:val="26"/>
          <w:szCs w:val="26"/>
        </w:rPr>
      </w:pPr>
      <w:r w:rsidRPr="000C3100">
        <w:rPr>
          <w:b/>
          <w:bCs/>
          <w:sz w:val="26"/>
          <w:szCs w:val="26"/>
        </w:rPr>
        <w:t>Уведомления</w:t>
      </w:r>
    </w:p>
    <w:p w:rsidR="004F071F" w:rsidRPr="000C3100" w:rsidRDefault="004F071F" w:rsidP="004F071F">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F071F" w:rsidRPr="000C3100" w:rsidRDefault="004F071F" w:rsidP="004F071F">
      <w:pPr>
        <w:pStyle w:val="6"/>
        <w:widowControl w:val="0"/>
        <w:suppressAutoHyphens/>
        <w:ind w:firstLine="0"/>
        <w:jc w:val="left"/>
        <w:rPr>
          <w:b w:val="0"/>
        </w:rPr>
      </w:pPr>
      <w:r w:rsidRPr="000C3100">
        <w:rPr>
          <w:b w:val="0"/>
        </w:rPr>
        <w:t xml:space="preserve">Для Заказчика: </w:t>
      </w:r>
    </w:p>
    <w:p w:rsidR="004F071F" w:rsidRPr="000C3100" w:rsidRDefault="004F071F" w:rsidP="004F071F">
      <w:pPr>
        <w:pStyle w:val="6"/>
        <w:widowControl w:val="0"/>
        <w:suppressAutoHyphens/>
        <w:spacing w:before="40"/>
        <w:ind w:firstLine="0"/>
        <w:jc w:val="left"/>
        <w:rPr>
          <w:b w:val="0"/>
        </w:rPr>
      </w:pPr>
      <w:r>
        <w:rPr>
          <w:b w:val="0"/>
        </w:rPr>
        <w:t>Организация: П</w:t>
      </w:r>
      <w:r w:rsidRPr="000C3100">
        <w:rPr>
          <w:b w:val="0"/>
        </w:rPr>
        <w:t>АО «</w:t>
      </w:r>
      <w:r>
        <w:rPr>
          <w:b w:val="0"/>
        </w:rPr>
        <w:t>Башинформсвязь</w:t>
      </w:r>
      <w:r w:rsidRPr="000C3100">
        <w:rPr>
          <w:b w:val="0"/>
        </w:rPr>
        <w:t>»</w:t>
      </w:r>
    </w:p>
    <w:p w:rsidR="004F071F" w:rsidRPr="00791DDC" w:rsidRDefault="004F071F" w:rsidP="004F071F">
      <w:pPr>
        <w:widowControl w:val="0"/>
        <w:tabs>
          <w:tab w:val="num" w:pos="0"/>
        </w:tabs>
        <w:suppressAutoHyphens/>
        <w:spacing w:before="40"/>
        <w:ind w:firstLine="851"/>
        <w:rPr>
          <w:sz w:val="26"/>
          <w:szCs w:val="26"/>
        </w:rPr>
      </w:pPr>
      <w:r w:rsidRPr="008E2F2D">
        <w:rPr>
          <w:bCs/>
          <w:sz w:val="26"/>
          <w:szCs w:val="26"/>
        </w:rPr>
        <w:t>Ф.И.О.:</w:t>
      </w:r>
      <w:r w:rsidRPr="008E2F2D">
        <w:rPr>
          <w:sz w:val="26"/>
          <w:szCs w:val="26"/>
        </w:rPr>
        <w:t xml:space="preserve">  </w:t>
      </w:r>
      <w:r>
        <w:rPr>
          <w:sz w:val="26"/>
          <w:szCs w:val="26"/>
        </w:rPr>
        <w:t>Пузиков Сергей Николаевич</w:t>
      </w:r>
    </w:p>
    <w:p w:rsidR="004F071F" w:rsidRPr="008E2F2D" w:rsidRDefault="004F071F" w:rsidP="004F071F">
      <w:pPr>
        <w:tabs>
          <w:tab w:val="num" w:pos="0"/>
        </w:tabs>
        <w:suppressAutoHyphens/>
        <w:spacing w:before="40"/>
        <w:ind w:firstLine="851"/>
        <w:rPr>
          <w:sz w:val="26"/>
          <w:szCs w:val="26"/>
        </w:rPr>
      </w:pPr>
      <w:r w:rsidRPr="008E2F2D">
        <w:rPr>
          <w:bCs/>
          <w:sz w:val="26"/>
          <w:szCs w:val="26"/>
        </w:rPr>
        <w:t>Адрес:</w:t>
      </w:r>
      <w:r w:rsidRPr="008E2F2D">
        <w:rPr>
          <w:sz w:val="26"/>
          <w:szCs w:val="26"/>
        </w:rPr>
        <w:t> </w:t>
      </w:r>
      <w:r>
        <w:rPr>
          <w:sz w:val="26"/>
          <w:szCs w:val="26"/>
        </w:rPr>
        <w:t xml:space="preserve">РБ, </w:t>
      </w:r>
      <w:r>
        <w:rPr>
          <w:sz w:val="26"/>
        </w:rPr>
        <w:t>450077, г. Уфа, ул. Ленина, д.30</w:t>
      </w:r>
    </w:p>
    <w:p w:rsidR="004F071F" w:rsidRPr="008E2F2D" w:rsidRDefault="004F071F" w:rsidP="004F071F">
      <w:pPr>
        <w:tabs>
          <w:tab w:val="num" w:pos="0"/>
        </w:tabs>
        <w:suppressAutoHyphens/>
        <w:spacing w:before="40"/>
        <w:ind w:firstLine="851"/>
        <w:rPr>
          <w:sz w:val="26"/>
        </w:rPr>
      </w:pPr>
      <w:r w:rsidRPr="008E2F2D">
        <w:rPr>
          <w:sz w:val="26"/>
        </w:rPr>
        <w:t xml:space="preserve">Телефон: </w:t>
      </w:r>
      <w:r>
        <w:rPr>
          <w:sz w:val="26"/>
        </w:rPr>
        <w:t>(347) 250-23-39</w:t>
      </w:r>
    </w:p>
    <w:p w:rsidR="004F071F" w:rsidRPr="00791DDC" w:rsidRDefault="004F071F" w:rsidP="004F071F">
      <w:pPr>
        <w:widowControl w:val="0"/>
        <w:tabs>
          <w:tab w:val="num" w:pos="0"/>
        </w:tabs>
        <w:suppressAutoHyphens/>
        <w:spacing w:before="40"/>
        <w:ind w:firstLine="851"/>
        <w:rPr>
          <w:sz w:val="26"/>
          <w:szCs w:val="26"/>
        </w:rPr>
      </w:pPr>
      <w:proofErr w:type="gramStart"/>
      <w:r w:rsidRPr="008E2F2D">
        <w:rPr>
          <w:bCs/>
          <w:sz w:val="26"/>
          <w:szCs w:val="26"/>
          <w:lang w:val="en-GB"/>
        </w:rPr>
        <w:t>e</w:t>
      </w:r>
      <w:r w:rsidRPr="008E2F2D">
        <w:rPr>
          <w:bCs/>
          <w:sz w:val="26"/>
          <w:szCs w:val="26"/>
        </w:rPr>
        <w:t>-</w:t>
      </w:r>
      <w:r w:rsidRPr="008E2F2D">
        <w:rPr>
          <w:bCs/>
          <w:sz w:val="26"/>
          <w:szCs w:val="26"/>
          <w:lang w:val="en-GB"/>
        </w:rPr>
        <w:t>mail</w:t>
      </w:r>
      <w:proofErr w:type="gramEnd"/>
      <w:r w:rsidRPr="008E2F2D">
        <w:rPr>
          <w:bCs/>
          <w:sz w:val="26"/>
          <w:szCs w:val="26"/>
        </w:rPr>
        <w:t>:</w:t>
      </w:r>
      <w:r w:rsidRPr="008E2F2D">
        <w:rPr>
          <w:sz w:val="26"/>
          <w:szCs w:val="26"/>
        </w:rPr>
        <w:t xml:space="preserve"> </w:t>
      </w:r>
      <w:hyperlink r:id="rId39" w:history="1">
        <w:r w:rsidRPr="00483040">
          <w:rPr>
            <w:rStyle w:val="a5"/>
            <w:sz w:val="26"/>
            <w:szCs w:val="26"/>
            <w:lang w:val="en-US"/>
          </w:rPr>
          <w:t>info</w:t>
        </w:r>
        <w:r w:rsidRPr="00791DDC">
          <w:rPr>
            <w:rStyle w:val="a5"/>
            <w:sz w:val="26"/>
            <w:szCs w:val="26"/>
          </w:rPr>
          <w:t>@</w:t>
        </w:r>
        <w:proofErr w:type="spellStart"/>
        <w:r w:rsidRPr="00483040">
          <w:rPr>
            <w:rStyle w:val="a5"/>
            <w:sz w:val="26"/>
            <w:szCs w:val="26"/>
            <w:lang w:val="en-US"/>
          </w:rPr>
          <w:t>bashtel</w:t>
        </w:r>
        <w:proofErr w:type="spellEnd"/>
        <w:r w:rsidRPr="00791DDC">
          <w:rPr>
            <w:rStyle w:val="a5"/>
            <w:sz w:val="26"/>
            <w:szCs w:val="26"/>
          </w:rPr>
          <w:t>.</w:t>
        </w:r>
        <w:proofErr w:type="spellStart"/>
        <w:r w:rsidRPr="00483040">
          <w:rPr>
            <w:rStyle w:val="a5"/>
            <w:sz w:val="26"/>
            <w:szCs w:val="26"/>
            <w:lang w:val="en-US"/>
          </w:rPr>
          <w:t>ru</w:t>
        </w:r>
        <w:proofErr w:type="spellEnd"/>
      </w:hyperlink>
    </w:p>
    <w:p w:rsidR="004F071F" w:rsidRPr="000C3100" w:rsidRDefault="004F071F" w:rsidP="004F071F">
      <w:pPr>
        <w:pStyle w:val="6"/>
        <w:widowControl w:val="0"/>
        <w:suppressAutoHyphens/>
        <w:ind w:firstLine="0"/>
        <w:jc w:val="left"/>
        <w:rPr>
          <w:b w:val="0"/>
        </w:rPr>
      </w:pPr>
      <w:r w:rsidRPr="000C3100">
        <w:rPr>
          <w:b w:val="0"/>
        </w:rPr>
        <w:t>Для Подрядчика:</w:t>
      </w:r>
    </w:p>
    <w:p w:rsidR="004F071F" w:rsidRPr="000C3100" w:rsidRDefault="004F071F" w:rsidP="004F071F">
      <w:pPr>
        <w:widowControl w:val="0"/>
        <w:tabs>
          <w:tab w:val="num" w:pos="0"/>
        </w:tabs>
        <w:suppressAutoHyphens/>
        <w:rPr>
          <w:bCs/>
          <w:sz w:val="26"/>
          <w:szCs w:val="26"/>
        </w:rPr>
      </w:pPr>
      <w:r w:rsidRPr="000C3100">
        <w:rPr>
          <w:bCs/>
          <w:sz w:val="26"/>
          <w:szCs w:val="26"/>
        </w:rPr>
        <w:t>Организация</w:t>
      </w:r>
      <w:permStart w:id="2051094023" w:edGrp="everyone"/>
      <w:r w:rsidRPr="000C3100">
        <w:rPr>
          <w:bCs/>
          <w:sz w:val="26"/>
          <w:szCs w:val="26"/>
        </w:rPr>
        <w:t>:</w:t>
      </w:r>
      <w:r>
        <w:rPr>
          <w:bCs/>
          <w:sz w:val="26"/>
          <w:szCs w:val="26"/>
        </w:rPr>
        <w:t xml:space="preserve"> ООО «Компаньон»</w:t>
      </w:r>
    </w:p>
    <w:permEnd w:id="2051094023"/>
    <w:p w:rsidR="004F071F" w:rsidRPr="008E2F2D" w:rsidRDefault="004F071F" w:rsidP="004F071F">
      <w:pPr>
        <w:widowControl w:val="0"/>
        <w:tabs>
          <w:tab w:val="num" w:pos="0"/>
        </w:tabs>
        <w:suppressAutoHyphens/>
        <w:spacing w:before="40"/>
        <w:ind w:firstLine="851"/>
        <w:rPr>
          <w:bCs/>
          <w:sz w:val="26"/>
          <w:szCs w:val="26"/>
        </w:rPr>
      </w:pPr>
      <w:r w:rsidRPr="008E2F2D">
        <w:rPr>
          <w:bCs/>
          <w:sz w:val="26"/>
          <w:szCs w:val="26"/>
        </w:rPr>
        <w:t xml:space="preserve">Ф.И.О.: </w:t>
      </w:r>
      <w:proofErr w:type="spellStart"/>
      <w:r>
        <w:rPr>
          <w:bCs/>
          <w:sz w:val="26"/>
          <w:szCs w:val="26"/>
        </w:rPr>
        <w:t>Легостаев</w:t>
      </w:r>
      <w:proofErr w:type="spellEnd"/>
      <w:r>
        <w:rPr>
          <w:bCs/>
          <w:sz w:val="26"/>
          <w:szCs w:val="26"/>
        </w:rPr>
        <w:t xml:space="preserve"> Алексей Васильевич</w:t>
      </w:r>
    </w:p>
    <w:p w:rsidR="004F071F" w:rsidRPr="008E2F2D" w:rsidRDefault="004F071F" w:rsidP="004F071F">
      <w:pPr>
        <w:widowControl w:val="0"/>
        <w:tabs>
          <w:tab w:val="num" w:pos="0"/>
        </w:tabs>
        <w:suppressAutoHyphens/>
        <w:spacing w:before="40"/>
        <w:ind w:firstLine="851"/>
        <w:rPr>
          <w:bCs/>
          <w:sz w:val="26"/>
          <w:szCs w:val="26"/>
        </w:rPr>
      </w:pPr>
      <w:r w:rsidRPr="008E2F2D">
        <w:rPr>
          <w:bCs/>
          <w:sz w:val="26"/>
          <w:szCs w:val="26"/>
        </w:rPr>
        <w:t xml:space="preserve">Адрес: </w:t>
      </w:r>
      <w:r>
        <w:rPr>
          <w:bCs/>
          <w:sz w:val="26"/>
          <w:szCs w:val="26"/>
        </w:rPr>
        <w:t xml:space="preserve">РБ, </w:t>
      </w:r>
      <w:proofErr w:type="gramStart"/>
      <w:r>
        <w:rPr>
          <w:bCs/>
          <w:sz w:val="26"/>
          <w:szCs w:val="26"/>
        </w:rPr>
        <w:t>450022,  г.</w:t>
      </w:r>
      <w:proofErr w:type="gramEnd"/>
      <w:r>
        <w:rPr>
          <w:bCs/>
          <w:sz w:val="26"/>
          <w:szCs w:val="26"/>
        </w:rPr>
        <w:t xml:space="preserve"> Уфа, ул. Менделеева, д. 134, </w:t>
      </w:r>
      <w:proofErr w:type="spellStart"/>
      <w:r>
        <w:rPr>
          <w:bCs/>
          <w:sz w:val="26"/>
          <w:szCs w:val="26"/>
        </w:rPr>
        <w:t>кор</w:t>
      </w:r>
      <w:proofErr w:type="spellEnd"/>
      <w:r>
        <w:rPr>
          <w:bCs/>
          <w:sz w:val="26"/>
          <w:szCs w:val="26"/>
        </w:rPr>
        <w:t>. 2, офис 25Ч</w:t>
      </w:r>
    </w:p>
    <w:p w:rsidR="004F071F" w:rsidRPr="008E2F2D" w:rsidRDefault="004F071F" w:rsidP="004F071F">
      <w:pPr>
        <w:widowControl w:val="0"/>
        <w:tabs>
          <w:tab w:val="num" w:pos="0"/>
        </w:tabs>
        <w:suppressAutoHyphens/>
        <w:spacing w:before="40"/>
        <w:ind w:firstLine="851"/>
        <w:rPr>
          <w:bCs/>
          <w:sz w:val="26"/>
          <w:szCs w:val="26"/>
        </w:rPr>
      </w:pPr>
      <w:r w:rsidRPr="008E2F2D">
        <w:rPr>
          <w:bCs/>
          <w:sz w:val="26"/>
          <w:szCs w:val="26"/>
        </w:rPr>
        <w:t>Телефон:</w:t>
      </w:r>
      <w:r>
        <w:rPr>
          <w:bCs/>
          <w:sz w:val="26"/>
          <w:szCs w:val="26"/>
        </w:rPr>
        <w:t xml:space="preserve"> (347)293-00-88; 7-917-753-3715</w:t>
      </w:r>
    </w:p>
    <w:p w:rsidR="004F071F" w:rsidRPr="00791F4C" w:rsidRDefault="004F071F" w:rsidP="004F071F">
      <w:pPr>
        <w:widowControl w:val="0"/>
        <w:tabs>
          <w:tab w:val="num" w:pos="0"/>
        </w:tabs>
        <w:suppressAutoHyphens/>
        <w:spacing w:before="40"/>
        <w:ind w:firstLine="851"/>
        <w:rPr>
          <w:bCs/>
          <w:sz w:val="26"/>
          <w:szCs w:val="26"/>
          <w:lang w:val="en-US"/>
        </w:rPr>
      </w:pPr>
      <w:proofErr w:type="gramStart"/>
      <w:r w:rsidRPr="00791DDC">
        <w:rPr>
          <w:bCs/>
          <w:sz w:val="26"/>
          <w:szCs w:val="26"/>
          <w:lang w:val="en-US"/>
        </w:rPr>
        <w:t>e</w:t>
      </w:r>
      <w:r w:rsidRPr="00791F4C">
        <w:rPr>
          <w:bCs/>
          <w:sz w:val="26"/>
          <w:szCs w:val="26"/>
          <w:lang w:val="en-US"/>
        </w:rPr>
        <w:t>-</w:t>
      </w:r>
      <w:r w:rsidRPr="00791DDC">
        <w:rPr>
          <w:bCs/>
          <w:sz w:val="26"/>
          <w:szCs w:val="26"/>
          <w:lang w:val="en-US"/>
        </w:rPr>
        <w:t>mail</w:t>
      </w:r>
      <w:proofErr w:type="gramEnd"/>
      <w:r w:rsidRPr="00791F4C">
        <w:rPr>
          <w:bCs/>
          <w:sz w:val="26"/>
          <w:szCs w:val="26"/>
          <w:lang w:val="en-US"/>
        </w:rPr>
        <w:t xml:space="preserve">: </w:t>
      </w:r>
      <w:hyperlink r:id="rId40" w:history="1">
        <w:r w:rsidRPr="00483040">
          <w:rPr>
            <w:rStyle w:val="a5"/>
            <w:sz w:val="26"/>
            <w:szCs w:val="26"/>
            <w:lang w:val="en-US"/>
          </w:rPr>
          <w:t>legostaev</w:t>
        </w:r>
        <w:r w:rsidRPr="00791F4C">
          <w:rPr>
            <w:rStyle w:val="a5"/>
            <w:sz w:val="26"/>
            <w:szCs w:val="26"/>
            <w:lang w:val="en-US"/>
          </w:rPr>
          <w:t>.</w:t>
        </w:r>
        <w:r w:rsidRPr="00483040">
          <w:rPr>
            <w:rStyle w:val="a5"/>
            <w:sz w:val="26"/>
            <w:szCs w:val="26"/>
            <w:lang w:val="en-US"/>
          </w:rPr>
          <w:t>av</w:t>
        </w:r>
        <w:r w:rsidRPr="00791F4C">
          <w:rPr>
            <w:rStyle w:val="a5"/>
            <w:sz w:val="26"/>
            <w:szCs w:val="26"/>
            <w:lang w:val="en-US"/>
          </w:rPr>
          <w:t>@</w:t>
        </w:r>
        <w:r w:rsidRPr="00483040">
          <w:rPr>
            <w:rStyle w:val="a5"/>
            <w:sz w:val="26"/>
            <w:szCs w:val="26"/>
            <w:lang w:val="en-US"/>
          </w:rPr>
          <w:t>mail</w:t>
        </w:r>
        <w:r w:rsidRPr="00791F4C">
          <w:rPr>
            <w:rStyle w:val="a5"/>
            <w:sz w:val="26"/>
            <w:szCs w:val="26"/>
            <w:lang w:val="en-US"/>
          </w:rPr>
          <w:t>.</w:t>
        </w:r>
        <w:r w:rsidRPr="00483040">
          <w:rPr>
            <w:rStyle w:val="a5"/>
            <w:sz w:val="26"/>
            <w:szCs w:val="26"/>
            <w:lang w:val="en-US"/>
          </w:rPr>
          <w:t>ru</w:t>
        </w:r>
      </w:hyperlink>
    </w:p>
    <w:p w:rsidR="004F071F" w:rsidRPr="000F5090" w:rsidRDefault="004F071F" w:rsidP="004F071F">
      <w:pPr>
        <w:widowControl w:val="0"/>
        <w:tabs>
          <w:tab w:val="left" w:pos="0"/>
        </w:tabs>
        <w:suppressAutoHyphens/>
        <w:ind w:firstLine="567"/>
        <w:jc w:val="both"/>
        <w:rPr>
          <w:bCs/>
          <w:sz w:val="26"/>
          <w:szCs w:val="26"/>
          <w:lang w:val="en-US"/>
        </w:rPr>
      </w:pPr>
    </w:p>
    <w:p w:rsidR="004F071F" w:rsidRPr="000C3100" w:rsidRDefault="004F071F" w:rsidP="004F071F">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F071F" w:rsidRPr="000C3100" w:rsidRDefault="004F071F" w:rsidP="004F071F">
      <w:pPr>
        <w:jc w:val="center"/>
        <w:rPr>
          <w:b/>
          <w:bCs/>
          <w:sz w:val="26"/>
          <w:szCs w:val="26"/>
        </w:rPr>
      </w:pPr>
    </w:p>
    <w:p w:rsidR="004F071F" w:rsidRPr="000C3100" w:rsidRDefault="004F071F" w:rsidP="004F071F">
      <w:pPr>
        <w:numPr>
          <w:ilvl w:val="0"/>
          <w:numId w:val="37"/>
        </w:numPr>
        <w:jc w:val="center"/>
        <w:rPr>
          <w:b/>
          <w:bCs/>
          <w:sz w:val="26"/>
          <w:szCs w:val="26"/>
        </w:rPr>
      </w:pPr>
      <w:r w:rsidRPr="000C3100">
        <w:rPr>
          <w:b/>
          <w:bCs/>
          <w:sz w:val="26"/>
          <w:szCs w:val="26"/>
        </w:rPr>
        <w:t xml:space="preserve">Применимое право и порядок разрешения споров </w:t>
      </w:r>
    </w:p>
    <w:p w:rsidR="004F071F" w:rsidRPr="000C3100" w:rsidRDefault="004F071F" w:rsidP="004F071F">
      <w:pPr>
        <w:rPr>
          <w:sz w:val="26"/>
          <w:szCs w:val="26"/>
        </w:rPr>
      </w:pPr>
    </w:p>
    <w:p w:rsidR="004F071F" w:rsidRPr="000C3100" w:rsidRDefault="004F071F" w:rsidP="004F071F">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4F071F" w:rsidRPr="000C3100" w:rsidRDefault="004F071F" w:rsidP="004F071F">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4F071F" w:rsidRPr="000C3100" w:rsidRDefault="004F071F" w:rsidP="004F071F">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Pr>
          <w:sz w:val="26"/>
          <w:szCs w:val="26"/>
        </w:rPr>
        <w:t xml:space="preserve"> в арбитражный суд Республики Башкортостан.</w:t>
      </w:r>
    </w:p>
    <w:p w:rsidR="004F071F" w:rsidRPr="000C3100" w:rsidRDefault="004F071F" w:rsidP="004F071F">
      <w:pPr>
        <w:rPr>
          <w:sz w:val="26"/>
          <w:szCs w:val="26"/>
        </w:rPr>
      </w:pPr>
    </w:p>
    <w:p w:rsidR="004F071F" w:rsidRPr="000C3100" w:rsidRDefault="004F071F" w:rsidP="004F071F">
      <w:pPr>
        <w:numPr>
          <w:ilvl w:val="0"/>
          <w:numId w:val="37"/>
        </w:numPr>
        <w:jc w:val="center"/>
        <w:rPr>
          <w:b/>
          <w:bCs/>
          <w:sz w:val="26"/>
          <w:szCs w:val="26"/>
        </w:rPr>
      </w:pPr>
      <w:r w:rsidRPr="000C3100">
        <w:rPr>
          <w:b/>
          <w:bCs/>
          <w:sz w:val="26"/>
          <w:szCs w:val="26"/>
        </w:rPr>
        <w:t>Расторжение Договора</w:t>
      </w:r>
    </w:p>
    <w:p w:rsidR="004F071F" w:rsidRPr="000C3100" w:rsidRDefault="004F071F" w:rsidP="004F071F">
      <w:pPr>
        <w:tabs>
          <w:tab w:val="left" w:pos="0"/>
        </w:tabs>
        <w:spacing w:before="60"/>
        <w:ind w:firstLine="567"/>
        <w:jc w:val="both"/>
        <w:rPr>
          <w:sz w:val="26"/>
          <w:szCs w:val="26"/>
        </w:rPr>
      </w:pPr>
      <w:r w:rsidRPr="000C3100">
        <w:rPr>
          <w:sz w:val="26"/>
          <w:szCs w:val="26"/>
        </w:rPr>
        <w:t xml:space="preserve">14.1 </w:t>
      </w:r>
      <w:proofErr w:type="gramStart"/>
      <w:r w:rsidRPr="000C3100">
        <w:rPr>
          <w:sz w:val="26"/>
          <w:szCs w:val="26"/>
        </w:rPr>
        <w:t>В</w:t>
      </w:r>
      <w:proofErr w:type="gramEnd"/>
      <w:r w:rsidRPr="000C3100">
        <w:rPr>
          <w:sz w:val="26"/>
          <w:szCs w:val="26"/>
        </w:rPr>
        <w:t xml:space="preserve"> случае неисполнения обязательств одной из Сторон по настоящему Договору в течение </w:t>
      </w:r>
      <w:r>
        <w:rPr>
          <w:sz w:val="26"/>
          <w:szCs w:val="26"/>
        </w:rPr>
        <w:t>5</w:t>
      </w:r>
      <w:r w:rsidRPr="000C3100">
        <w:rPr>
          <w:sz w:val="26"/>
          <w:szCs w:val="26"/>
        </w:rPr>
        <w:t xml:space="preserve"> (</w:t>
      </w:r>
      <w:r>
        <w:rPr>
          <w:sz w:val="26"/>
          <w:szCs w:val="26"/>
        </w:rPr>
        <w:t>пяти</w:t>
      </w:r>
      <w:r w:rsidRPr="000C3100">
        <w:rPr>
          <w:sz w:val="26"/>
          <w:szCs w:val="26"/>
        </w:rPr>
        <w:t>)</w:t>
      </w:r>
      <w:r>
        <w:rPr>
          <w:sz w:val="26"/>
          <w:szCs w:val="26"/>
        </w:rPr>
        <w:t xml:space="preserve"> рабочих дней</w:t>
      </w:r>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r>
        <w:rPr>
          <w:sz w:val="26"/>
          <w:szCs w:val="26"/>
        </w:rPr>
        <w:t>3 (три) рабочих дня</w:t>
      </w:r>
      <w:r w:rsidRPr="000C3100">
        <w:rPr>
          <w:sz w:val="26"/>
          <w:szCs w:val="26"/>
        </w:rPr>
        <w:t xml:space="preserve">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F071F" w:rsidRPr="000C3100" w:rsidRDefault="004F071F" w:rsidP="004F071F">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4F071F" w:rsidRPr="000C3100" w:rsidRDefault="004F071F" w:rsidP="004F071F">
      <w:pPr>
        <w:widowControl w:val="0"/>
        <w:tabs>
          <w:tab w:val="num" w:pos="0"/>
        </w:tabs>
        <w:suppressAutoHyphens/>
        <w:spacing w:before="60"/>
        <w:ind w:firstLine="567"/>
        <w:jc w:val="both"/>
        <w:rPr>
          <w:sz w:val="26"/>
          <w:szCs w:val="26"/>
        </w:rPr>
      </w:pPr>
      <w:r w:rsidRPr="000C3100">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0C3100">
        <w:rPr>
          <w:sz w:val="26"/>
        </w:rPr>
        <w:t>.</w:t>
      </w:r>
    </w:p>
    <w:p w:rsidR="004F071F" w:rsidRPr="000C3100" w:rsidRDefault="004F071F" w:rsidP="004F071F">
      <w:pPr>
        <w:numPr>
          <w:ilvl w:val="0"/>
          <w:numId w:val="37"/>
        </w:numPr>
        <w:jc w:val="center"/>
        <w:rPr>
          <w:b/>
          <w:bCs/>
          <w:sz w:val="26"/>
          <w:szCs w:val="26"/>
        </w:rPr>
      </w:pPr>
      <w:r w:rsidRPr="000C3100">
        <w:rPr>
          <w:b/>
          <w:bCs/>
          <w:sz w:val="26"/>
          <w:szCs w:val="26"/>
        </w:rPr>
        <w:t>Другие положения</w:t>
      </w:r>
    </w:p>
    <w:p w:rsidR="004F071F" w:rsidRPr="000C3100" w:rsidRDefault="004F071F" w:rsidP="004F071F">
      <w:pPr>
        <w:ind w:left="900"/>
        <w:rPr>
          <w:b/>
          <w:bCs/>
          <w:sz w:val="26"/>
          <w:szCs w:val="26"/>
        </w:rPr>
      </w:pPr>
    </w:p>
    <w:p w:rsidR="004F071F" w:rsidRPr="000C3100" w:rsidRDefault="004F071F" w:rsidP="004F071F">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F071F" w:rsidRPr="000C3100" w:rsidRDefault="004F071F" w:rsidP="004F071F">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4F071F" w:rsidRPr="000C3100" w:rsidRDefault="004F071F" w:rsidP="004F071F">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4F071F" w:rsidRPr="000C3100" w:rsidRDefault="004F071F" w:rsidP="004F071F">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F071F" w:rsidRPr="000C3100" w:rsidRDefault="004F071F" w:rsidP="004F071F">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F071F" w:rsidRPr="000C3100" w:rsidRDefault="004F071F" w:rsidP="004F071F">
      <w:pPr>
        <w:ind w:firstLine="567"/>
        <w:jc w:val="both"/>
        <w:rPr>
          <w:sz w:val="26"/>
          <w:szCs w:val="26"/>
        </w:rPr>
      </w:pPr>
      <w:r w:rsidRPr="000C3100">
        <w:rPr>
          <w:sz w:val="26"/>
          <w:szCs w:val="26"/>
        </w:rPr>
        <w:t>15.3. Счета-фактуры выставляются в соответствии с законодательством.</w:t>
      </w:r>
    </w:p>
    <w:p w:rsidR="004F071F" w:rsidRPr="004F071F" w:rsidRDefault="004F071F" w:rsidP="004F071F">
      <w:pPr>
        <w:pStyle w:val="aff4"/>
        <w:widowControl w:val="0"/>
        <w:tabs>
          <w:tab w:val="left" w:pos="0"/>
        </w:tabs>
        <w:suppressAutoHyphens/>
        <w:spacing w:before="60"/>
        <w:ind w:firstLine="567"/>
        <w:rPr>
          <w:i w:val="0"/>
        </w:rPr>
      </w:pPr>
      <w:r w:rsidRPr="004F071F">
        <w:rPr>
          <w:bCs/>
          <w:i w:val="0"/>
        </w:rPr>
        <w:t>15.4.</w:t>
      </w:r>
      <w:r w:rsidRPr="004F071F">
        <w:rPr>
          <w:i w:val="0"/>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F071F" w:rsidRPr="000C3100" w:rsidRDefault="004F071F" w:rsidP="004F071F">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4F071F" w:rsidRPr="000C3100" w:rsidRDefault="004F071F" w:rsidP="004F071F">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4F071F" w:rsidRPr="000C3100" w:rsidRDefault="004F071F" w:rsidP="004F071F">
      <w:pPr>
        <w:ind w:firstLine="567"/>
        <w:jc w:val="both"/>
        <w:rPr>
          <w:sz w:val="26"/>
          <w:szCs w:val="26"/>
        </w:rPr>
      </w:pPr>
      <w:permStart w:id="1382175984"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382175984"/>
    <w:p w:rsidR="004F071F" w:rsidRPr="000C3100" w:rsidRDefault="004F071F" w:rsidP="004F071F">
      <w:pPr>
        <w:spacing w:after="120"/>
        <w:ind w:firstLine="709"/>
        <w:jc w:val="both"/>
        <w:rPr>
          <w:sz w:val="26"/>
          <w:szCs w:val="26"/>
        </w:rPr>
      </w:pPr>
      <w:r w:rsidRPr="000C3100">
        <w:rPr>
          <w:sz w:val="26"/>
          <w:szCs w:val="26"/>
        </w:rPr>
        <w:t>15.</w:t>
      </w:r>
      <w:r>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rsidR="004F071F" w:rsidRPr="000C3100" w:rsidRDefault="004F071F" w:rsidP="004F071F">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383464388" w:edGrp="everyone"/>
      <w:r w:rsidRPr="000C3100">
        <w:rPr>
          <w:sz w:val="26"/>
          <w:szCs w:val="26"/>
        </w:rPr>
        <w:t>Задание на выполнение работ;</w:t>
      </w:r>
    </w:p>
    <w:p w:rsidR="004F071F" w:rsidRPr="000C3100" w:rsidRDefault="004F071F" w:rsidP="004F071F">
      <w:pPr>
        <w:widowControl w:val="0"/>
        <w:suppressAutoHyphens/>
        <w:spacing w:before="60"/>
        <w:jc w:val="both"/>
        <w:rPr>
          <w:sz w:val="26"/>
          <w:szCs w:val="26"/>
        </w:rPr>
      </w:pPr>
      <w:r w:rsidRPr="000C3100">
        <w:rPr>
          <w:bCs/>
          <w:sz w:val="26"/>
          <w:szCs w:val="26"/>
        </w:rPr>
        <w:t>Приложение № 2</w:t>
      </w:r>
      <w:r w:rsidRPr="000C3100">
        <w:rPr>
          <w:sz w:val="26"/>
          <w:szCs w:val="26"/>
        </w:rPr>
        <w:t xml:space="preserve">. </w:t>
      </w:r>
      <w:r>
        <w:rPr>
          <w:sz w:val="26"/>
          <w:szCs w:val="26"/>
        </w:rPr>
        <w:t>Л</w:t>
      </w:r>
      <w:r w:rsidRPr="000C3100">
        <w:rPr>
          <w:sz w:val="26"/>
          <w:szCs w:val="26"/>
        </w:rPr>
        <w:t>окальны</w:t>
      </w:r>
      <w:r>
        <w:rPr>
          <w:sz w:val="26"/>
          <w:szCs w:val="26"/>
        </w:rPr>
        <w:t>й сметный</w:t>
      </w:r>
      <w:r w:rsidRPr="000C3100">
        <w:rPr>
          <w:sz w:val="26"/>
          <w:szCs w:val="26"/>
        </w:rPr>
        <w:t xml:space="preserve"> расчет; </w:t>
      </w:r>
    </w:p>
    <w:p w:rsidR="004F071F" w:rsidRDefault="004F071F" w:rsidP="004F071F">
      <w:pPr>
        <w:jc w:val="both"/>
        <w:rPr>
          <w:sz w:val="26"/>
          <w:szCs w:val="26"/>
        </w:rPr>
      </w:pPr>
      <w:r w:rsidRPr="000C3100">
        <w:rPr>
          <w:bCs/>
          <w:sz w:val="26"/>
          <w:szCs w:val="26"/>
        </w:rPr>
        <w:t>Приложение № 3.</w:t>
      </w:r>
      <w:r w:rsidRPr="000C3100">
        <w:rPr>
          <w:sz w:val="26"/>
          <w:szCs w:val="26"/>
        </w:rPr>
        <w:t xml:space="preserve"> График выполнения обязательств</w:t>
      </w:r>
      <w:r>
        <w:rPr>
          <w:sz w:val="26"/>
          <w:szCs w:val="26"/>
        </w:rPr>
        <w:t>.</w:t>
      </w:r>
    </w:p>
    <w:permEnd w:id="383464388"/>
    <w:p w:rsidR="004F071F" w:rsidRPr="000C3100" w:rsidRDefault="004F071F" w:rsidP="004F071F">
      <w:pPr>
        <w:widowControl w:val="0"/>
        <w:suppressAutoHyphens/>
        <w:spacing w:before="60"/>
        <w:ind w:firstLine="708"/>
        <w:jc w:val="both"/>
        <w:rPr>
          <w:sz w:val="26"/>
          <w:szCs w:val="26"/>
        </w:rPr>
      </w:pPr>
    </w:p>
    <w:p w:rsidR="004F071F" w:rsidRDefault="004F071F" w:rsidP="004F071F">
      <w:pPr>
        <w:widowControl w:val="0"/>
        <w:numPr>
          <w:ilvl w:val="0"/>
          <w:numId w:val="37"/>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962"/>
        <w:gridCol w:w="283"/>
        <w:gridCol w:w="4609"/>
        <w:gridCol w:w="35"/>
      </w:tblGrid>
      <w:tr w:rsidR="004F071F" w:rsidRPr="008E2F2D" w:rsidTr="00431B86">
        <w:trPr>
          <w:gridAfter w:val="1"/>
          <w:wAfter w:w="35" w:type="dxa"/>
        </w:trPr>
        <w:tc>
          <w:tcPr>
            <w:tcW w:w="4962" w:type="dxa"/>
          </w:tcPr>
          <w:p w:rsidR="004F071F" w:rsidRPr="008E2F2D" w:rsidRDefault="004F071F" w:rsidP="00431B86">
            <w:pPr>
              <w:widowControl w:val="0"/>
              <w:suppressAutoHyphens/>
              <w:jc w:val="right"/>
              <w:rPr>
                <w:b/>
                <w:bCs/>
                <w:sz w:val="26"/>
                <w:szCs w:val="26"/>
              </w:rPr>
            </w:pPr>
          </w:p>
        </w:tc>
        <w:tc>
          <w:tcPr>
            <w:tcW w:w="4892" w:type="dxa"/>
            <w:gridSpan w:val="2"/>
          </w:tcPr>
          <w:p w:rsidR="004F071F" w:rsidRPr="008E2F2D" w:rsidRDefault="004F071F" w:rsidP="00431B86">
            <w:pPr>
              <w:widowControl w:val="0"/>
              <w:suppressAutoHyphens/>
              <w:ind w:left="318"/>
              <w:rPr>
                <w:b/>
                <w:bCs/>
                <w:sz w:val="26"/>
                <w:szCs w:val="26"/>
              </w:rPr>
            </w:pPr>
          </w:p>
        </w:tc>
      </w:tr>
      <w:tr w:rsidR="004F071F" w:rsidRPr="008E2F2D" w:rsidTr="00431B86">
        <w:trPr>
          <w:gridAfter w:val="1"/>
          <w:wAfter w:w="35" w:type="dxa"/>
        </w:trPr>
        <w:tc>
          <w:tcPr>
            <w:tcW w:w="4962" w:type="dxa"/>
          </w:tcPr>
          <w:p w:rsidR="004F071F" w:rsidRPr="008E2F2D" w:rsidRDefault="004F071F" w:rsidP="00431B86">
            <w:pPr>
              <w:widowControl w:val="0"/>
              <w:suppressAutoHyphens/>
              <w:ind w:left="318"/>
              <w:rPr>
                <w:b/>
                <w:bCs/>
                <w:sz w:val="26"/>
                <w:szCs w:val="26"/>
              </w:rPr>
            </w:pPr>
            <w:r w:rsidRPr="008E2F2D">
              <w:rPr>
                <w:b/>
                <w:bCs/>
                <w:sz w:val="26"/>
                <w:szCs w:val="26"/>
              </w:rPr>
              <w:t>Заказчик:</w:t>
            </w:r>
          </w:p>
        </w:tc>
        <w:tc>
          <w:tcPr>
            <w:tcW w:w="4892" w:type="dxa"/>
            <w:gridSpan w:val="2"/>
          </w:tcPr>
          <w:p w:rsidR="004F071F" w:rsidRPr="008E2F2D" w:rsidRDefault="004F071F" w:rsidP="00431B86">
            <w:pPr>
              <w:widowControl w:val="0"/>
              <w:suppressAutoHyphens/>
              <w:ind w:left="318"/>
              <w:rPr>
                <w:b/>
                <w:bCs/>
                <w:sz w:val="26"/>
                <w:szCs w:val="26"/>
              </w:rPr>
            </w:pPr>
            <w:r w:rsidRPr="008E2F2D">
              <w:rPr>
                <w:b/>
                <w:bCs/>
                <w:sz w:val="26"/>
                <w:szCs w:val="26"/>
              </w:rPr>
              <w:t>Подрядчик:</w:t>
            </w:r>
          </w:p>
        </w:tc>
      </w:tr>
      <w:tr w:rsidR="004F071F" w:rsidRPr="008E2F2D" w:rsidTr="00431B86">
        <w:tblPrEx>
          <w:tblLook w:val="04A0" w:firstRow="1" w:lastRow="0" w:firstColumn="1" w:lastColumn="0" w:noHBand="0" w:noVBand="1"/>
        </w:tblPrEx>
        <w:tc>
          <w:tcPr>
            <w:tcW w:w="4962" w:type="dxa"/>
          </w:tcPr>
          <w:p w:rsidR="004F071F" w:rsidRPr="004F071F" w:rsidRDefault="004F071F" w:rsidP="00431B86">
            <w:pPr>
              <w:pStyle w:val="aff2"/>
              <w:rPr>
                <w:b w:val="0"/>
              </w:rPr>
            </w:pPr>
            <w:permStart w:id="1725461193" w:edGrp="everyone"/>
            <w:r w:rsidRPr="004F071F">
              <w:rPr>
                <w:b w:val="0"/>
              </w:rPr>
              <w:t>ИНН/КПП 0274018377/997750001</w:t>
            </w:r>
          </w:p>
          <w:p w:rsidR="004F071F" w:rsidRPr="004F071F" w:rsidRDefault="004F071F" w:rsidP="00431B86">
            <w:pPr>
              <w:pStyle w:val="aff2"/>
              <w:rPr>
                <w:b w:val="0"/>
              </w:rPr>
            </w:pPr>
            <w:r w:rsidRPr="004F071F">
              <w:rPr>
                <w:b w:val="0"/>
              </w:rPr>
              <w:t>ОГРН 1020202561686</w:t>
            </w:r>
          </w:p>
          <w:p w:rsidR="004F071F" w:rsidRPr="004F071F" w:rsidRDefault="004F071F" w:rsidP="00431B86">
            <w:pPr>
              <w:rPr>
                <w:sz w:val="26"/>
                <w:szCs w:val="26"/>
              </w:rPr>
            </w:pPr>
            <w:r w:rsidRPr="004F071F">
              <w:rPr>
                <w:sz w:val="26"/>
                <w:szCs w:val="26"/>
              </w:rPr>
              <w:t>Адрес: РБ 450077, г. Уфа, ул. Ленина, д.30.</w:t>
            </w:r>
          </w:p>
          <w:p w:rsidR="004F071F" w:rsidRPr="004F071F" w:rsidRDefault="004F071F" w:rsidP="00431B86">
            <w:pPr>
              <w:pStyle w:val="aff4"/>
              <w:rPr>
                <w:bCs/>
                <w:i w:val="0"/>
              </w:rPr>
            </w:pPr>
            <w:r w:rsidRPr="004F071F">
              <w:rPr>
                <w:bCs/>
                <w:i w:val="0"/>
              </w:rPr>
              <w:t xml:space="preserve">Почтовый адрес: </w:t>
            </w:r>
            <w:r w:rsidRPr="004F071F">
              <w:rPr>
                <w:i w:val="0"/>
              </w:rPr>
              <w:t>РБ 450077, г. Уфа, ул. Ленина, д.30</w:t>
            </w:r>
            <w:r w:rsidRPr="004F071F">
              <w:rPr>
                <w:bCs/>
                <w:i w:val="0"/>
              </w:rPr>
              <w:t>.</w:t>
            </w:r>
          </w:p>
          <w:p w:rsidR="004F071F" w:rsidRPr="004F071F" w:rsidRDefault="004F071F" w:rsidP="00431B86">
            <w:pPr>
              <w:pStyle w:val="aff4"/>
              <w:rPr>
                <w:bCs/>
                <w:i w:val="0"/>
              </w:rPr>
            </w:pPr>
            <w:r w:rsidRPr="004F071F">
              <w:rPr>
                <w:bCs/>
                <w:i w:val="0"/>
              </w:rPr>
              <w:t>Заказчик</w:t>
            </w:r>
          </w:p>
          <w:p w:rsidR="004F071F" w:rsidRPr="004F071F" w:rsidRDefault="004F071F" w:rsidP="00431B86">
            <w:pPr>
              <w:pStyle w:val="aff4"/>
              <w:rPr>
                <w:bCs/>
                <w:i w:val="0"/>
              </w:rPr>
            </w:pPr>
            <w:r w:rsidRPr="004F071F">
              <w:rPr>
                <w:bCs/>
                <w:i w:val="0"/>
              </w:rPr>
              <w:t xml:space="preserve">ИНН/КПП </w:t>
            </w:r>
            <w:r w:rsidRPr="004F071F">
              <w:rPr>
                <w:i w:val="0"/>
              </w:rPr>
              <w:t>0274018377</w:t>
            </w:r>
            <w:r w:rsidRPr="004F071F">
              <w:rPr>
                <w:bCs/>
                <w:i w:val="0"/>
              </w:rPr>
              <w:t>/</w:t>
            </w:r>
            <w:r w:rsidRPr="004F071F">
              <w:rPr>
                <w:i w:val="0"/>
              </w:rPr>
              <w:t>997750001</w:t>
            </w:r>
          </w:p>
          <w:p w:rsidR="004F071F" w:rsidRPr="004F071F" w:rsidRDefault="004F071F" w:rsidP="00431B86">
            <w:pPr>
              <w:pStyle w:val="aff4"/>
              <w:rPr>
                <w:bCs/>
                <w:i w:val="0"/>
              </w:rPr>
            </w:pPr>
            <w:r w:rsidRPr="004F071F">
              <w:rPr>
                <w:bCs/>
                <w:i w:val="0"/>
              </w:rPr>
              <w:t xml:space="preserve">Почтовый адрес: </w:t>
            </w:r>
            <w:r w:rsidRPr="004F071F">
              <w:rPr>
                <w:i w:val="0"/>
              </w:rPr>
              <w:t>РБ 450077, г. Уфа, ул. Ленина, д.30</w:t>
            </w:r>
          </w:p>
          <w:p w:rsidR="004F071F" w:rsidRPr="004F071F" w:rsidRDefault="004F071F" w:rsidP="00431B86">
            <w:pPr>
              <w:pStyle w:val="aff4"/>
              <w:rPr>
                <w:bCs/>
                <w:i w:val="0"/>
              </w:rPr>
            </w:pPr>
            <w:r w:rsidRPr="004F071F">
              <w:rPr>
                <w:bCs/>
                <w:i w:val="0"/>
              </w:rPr>
              <w:t>Плательщик:</w:t>
            </w:r>
          </w:p>
          <w:p w:rsidR="004F071F" w:rsidRPr="004F071F" w:rsidRDefault="004F071F" w:rsidP="00431B86">
            <w:pPr>
              <w:pStyle w:val="aff2"/>
              <w:rPr>
                <w:b w:val="0"/>
              </w:rPr>
            </w:pPr>
            <w:r w:rsidRPr="004F071F">
              <w:rPr>
                <w:b w:val="0"/>
              </w:rPr>
              <w:t>ИНН/КПП 0274018377/997750001</w:t>
            </w:r>
          </w:p>
          <w:p w:rsidR="004F071F" w:rsidRPr="004F071F" w:rsidRDefault="004F071F" w:rsidP="00431B86">
            <w:pPr>
              <w:pStyle w:val="aff2"/>
              <w:rPr>
                <w:b w:val="0"/>
              </w:rPr>
            </w:pPr>
            <w:r w:rsidRPr="004F071F">
              <w:rPr>
                <w:b w:val="0"/>
              </w:rPr>
              <w:t>ОГРН 1020202561686</w:t>
            </w:r>
          </w:p>
          <w:p w:rsidR="004F071F" w:rsidRPr="004F071F" w:rsidRDefault="004F071F" w:rsidP="00431B86">
            <w:pPr>
              <w:rPr>
                <w:sz w:val="26"/>
                <w:szCs w:val="26"/>
              </w:rPr>
            </w:pPr>
            <w:r w:rsidRPr="004F071F">
              <w:rPr>
                <w:sz w:val="26"/>
                <w:szCs w:val="26"/>
              </w:rPr>
              <w:t>Адрес: РБ 450000, г. Уфа, ул. Ленина, д.30.</w:t>
            </w:r>
          </w:p>
          <w:p w:rsidR="004F071F" w:rsidRPr="004F071F" w:rsidRDefault="004F071F" w:rsidP="00431B86">
            <w:pPr>
              <w:pStyle w:val="aff4"/>
              <w:rPr>
                <w:i w:val="0"/>
              </w:rPr>
            </w:pPr>
            <w:r w:rsidRPr="004F071F">
              <w:rPr>
                <w:i w:val="0"/>
              </w:rPr>
              <w:t xml:space="preserve">ОАО АБ «Россия» </w:t>
            </w:r>
          </w:p>
          <w:p w:rsidR="004F071F" w:rsidRPr="004F071F" w:rsidRDefault="004F071F" w:rsidP="00431B86">
            <w:pPr>
              <w:pStyle w:val="aff4"/>
              <w:rPr>
                <w:i w:val="0"/>
              </w:rPr>
            </w:pPr>
            <w:r w:rsidRPr="004F071F">
              <w:rPr>
                <w:i w:val="0"/>
              </w:rPr>
              <w:t xml:space="preserve">Р/с № 40702810900000005674 </w:t>
            </w:r>
          </w:p>
          <w:p w:rsidR="004F071F" w:rsidRPr="004F071F" w:rsidRDefault="004F071F" w:rsidP="00431B86">
            <w:pPr>
              <w:rPr>
                <w:sz w:val="26"/>
                <w:szCs w:val="26"/>
              </w:rPr>
            </w:pPr>
            <w:r w:rsidRPr="004F071F">
              <w:rPr>
                <w:sz w:val="26"/>
                <w:szCs w:val="26"/>
              </w:rPr>
              <w:t>К/с 30101810800000000861</w:t>
            </w:r>
          </w:p>
          <w:p w:rsidR="004F071F" w:rsidRPr="004F071F" w:rsidRDefault="004F071F" w:rsidP="00431B86">
            <w:pPr>
              <w:pStyle w:val="aff2"/>
              <w:rPr>
                <w:b w:val="0"/>
              </w:rPr>
            </w:pPr>
            <w:r w:rsidRPr="004F071F">
              <w:rPr>
                <w:b w:val="0"/>
              </w:rPr>
              <w:t>БИК 044030861</w:t>
            </w:r>
          </w:p>
          <w:p w:rsidR="004F071F" w:rsidRPr="004F071F" w:rsidRDefault="004F071F" w:rsidP="00431B86">
            <w:pPr>
              <w:pStyle w:val="afff7"/>
              <w:rPr>
                <w:rFonts w:ascii="Times New Roman" w:hAnsi="Times New Roman"/>
                <w:sz w:val="26"/>
                <w:szCs w:val="26"/>
              </w:rPr>
            </w:pPr>
            <w:r w:rsidRPr="004F071F">
              <w:rPr>
                <w:rFonts w:ascii="Times New Roman" w:hAnsi="Times New Roman"/>
                <w:sz w:val="26"/>
                <w:szCs w:val="26"/>
              </w:rPr>
              <w:t>ОГРН 1020202561686</w:t>
            </w:r>
          </w:p>
          <w:p w:rsidR="004F071F" w:rsidRPr="004F071F" w:rsidRDefault="004F071F" w:rsidP="00431B86">
            <w:pPr>
              <w:pStyle w:val="aff2"/>
              <w:ind w:firstLine="34"/>
              <w:rPr>
                <w:b w:val="0"/>
              </w:rPr>
            </w:pPr>
            <w:r w:rsidRPr="004F071F">
              <w:rPr>
                <w:b w:val="0"/>
              </w:rPr>
              <w:t>ОКПО 01150144</w:t>
            </w:r>
          </w:p>
          <w:p w:rsidR="004F071F" w:rsidRPr="004F071F" w:rsidRDefault="004F071F" w:rsidP="00431B86">
            <w:pPr>
              <w:rPr>
                <w:sz w:val="26"/>
                <w:szCs w:val="26"/>
              </w:rPr>
            </w:pPr>
            <w:r w:rsidRPr="004F071F">
              <w:rPr>
                <w:sz w:val="26"/>
                <w:szCs w:val="26"/>
              </w:rPr>
              <w:t xml:space="preserve">Телефон: </w:t>
            </w:r>
            <w:r w:rsidRPr="004F071F">
              <w:rPr>
                <w:bCs/>
                <w:sz w:val="26"/>
                <w:szCs w:val="26"/>
              </w:rPr>
              <w:t>(347) 250-23-39</w:t>
            </w:r>
          </w:p>
          <w:p w:rsidR="004F071F" w:rsidRPr="004F071F" w:rsidRDefault="004F071F" w:rsidP="00431B86">
            <w:pPr>
              <w:tabs>
                <w:tab w:val="left" w:pos="675"/>
                <w:tab w:val="left" w:pos="993"/>
                <w:tab w:val="left" w:pos="1418"/>
                <w:tab w:val="left" w:pos="9747"/>
              </w:tabs>
              <w:spacing w:after="120" w:line="312" w:lineRule="auto"/>
              <w:jc w:val="both"/>
              <w:rPr>
                <w:sz w:val="26"/>
                <w:szCs w:val="26"/>
              </w:rPr>
            </w:pPr>
            <w:r w:rsidRPr="004F071F">
              <w:rPr>
                <w:sz w:val="26"/>
                <w:szCs w:val="26"/>
              </w:rPr>
              <w:t xml:space="preserve">Факс: </w:t>
            </w:r>
          </w:p>
          <w:p w:rsidR="004F071F" w:rsidRPr="004F071F" w:rsidRDefault="004F071F" w:rsidP="00431B86">
            <w:pPr>
              <w:tabs>
                <w:tab w:val="left" w:pos="675"/>
                <w:tab w:val="left" w:pos="993"/>
                <w:tab w:val="left" w:pos="1418"/>
                <w:tab w:val="left" w:pos="9747"/>
              </w:tabs>
              <w:spacing w:line="312" w:lineRule="auto"/>
              <w:jc w:val="both"/>
              <w:rPr>
                <w:rStyle w:val="a5"/>
                <w:sz w:val="26"/>
                <w:szCs w:val="26"/>
              </w:rPr>
            </w:pPr>
            <w:r w:rsidRPr="004F071F">
              <w:rPr>
                <w:sz w:val="26"/>
                <w:szCs w:val="26"/>
              </w:rPr>
              <w:t>Адрес электронной почты:</w:t>
            </w:r>
            <w:r w:rsidRPr="004F071F">
              <w:rPr>
                <w:rFonts w:ascii="Arial" w:hAnsi="Arial" w:cs="Arial"/>
                <w:sz w:val="16"/>
                <w:szCs w:val="16"/>
              </w:rPr>
              <w:t xml:space="preserve"> </w:t>
            </w:r>
          </w:p>
          <w:p w:rsidR="004F071F" w:rsidRPr="004F071F" w:rsidRDefault="004F071F" w:rsidP="00431B86">
            <w:pPr>
              <w:tabs>
                <w:tab w:val="left" w:pos="675"/>
                <w:tab w:val="left" w:pos="993"/>
                <w:tab w:val="left" w:pos="1418"/>
                <w:tab w:val="left" w:pos="9747"/>
              </w:tabs>
              <w:spacing w:after="120" w:line="312" w:lineRule="auto"/>
              <w:jc w:val="both"/>
              <w:rPr>
                <w:sz w:val="26"/>
                <w:szCs w:val="26"/>
              </w:rPr>
            </w:pPr>
            <w:r w:rsidRPr="004F071F">
              <w:rPr>
                <w:sz w:val="26"/>
                <w:szCs w:val="26"/>
              </w:rPr>
              <w:t>info@bashtel.ru</w:t>
            </w:r>
            <w:permEnd w:id="1725461193"/>
          </w:p>
        </w:tc>
        <w:tc>
          <w:tcPr>
            <w:tcW w:w="283" w:type="dxa"/>
          </w:tcPr>
          <w:p w:rsidR="004F071F" w:rsidRPr="004F071F" w:rsidRDefault="004F071F" w:rsidP="00431B86">
            <w:pPr>
              <w:tabs>
                <w:tab w:val="left" w:pos="675"/>
                <w:tab w:val="left" w:pos="993"/>
                <w:tab w:val="left" w:pos="1418"/>
                <w:tab w:val="left" w:pos="9747"/>
              </w:tabs>
              <w:spacing w:after="120" w:line="312" w:lineRule="auto"/>
              <w:jc w:val="both"/>
              <w:rPr>
                <w:bCs/>
                <w:sz w:val="26"/>
                <w:szCs w:val="26"/>
              </w:rPr>
            </w:pPr>
          </w:p>
        </w:tc>
        <w:tc>
          <w:tcPr>
            <w:tcW w:w="4644" w:type="dxa"/>
            <w:gridSpan w:val="2"/>
          </w:tcPr>
          <w:p w:rsidR="004F071F" w:rsidRPr="004F071F" w:rsidRDefault="004F071F" w:rsidP="00431B86">
            <w:pPr>
              <w:pStyle w:val="aff2"/>
              <w:rPr>
                <w:b w:val="0"/>
              </w:rPr>
            </w:pPr>
            <w:r w:rsidRPr="004F071F">
              <w:rPr>
                <w:b w:val="0"/>
              </w:rPr>
              <w:t>ИНН/КПП 0277119729/027401001</w:t>
            </w:r>
          </w:p>
          <w:p w:rsidR="004F071F" w:rsidRPr="004F071F" w:rsidRDefault="004F071F" w:rsidP="00431B86">
            <w:pPr>
              <w:pStyle w:val="aff2"/>
              <w:rPr>
                <w:b w:val="0"/>
              </w:rPr>
            </w:pPr>
            <w:r w:rsidRPr="004F071F">
              <w:rPr>
                <w:b w:val="0"/>
              </w:rPr>
              <w:t>ОГРН 1120280004393</w:t>
            </w:r>
          </w:p>
          <w:p w:rsidR="004F071F" w:rsidRPr="004F071F" w:rsidRDefault="004F071F" w:rsidP="00431B86">
            <w:pPr>
              <w:rPr>
                <w:sz w:val="26"/>
                <w:szCs w:val="26"/>
              </w:rPr>
            </w:pPr>
            <w:r w:rsidRPr="004F071F">
              <w:rPr>
                <w:sz w:val="26"/>
                <w:szCs w:val="26"/>
              </w:rPr>
              <w:t>Адрес: РБ 450022, г. Уфа, ул. Менделеева, д. 134, кор.2, офис 25Ч</w:t>
            </w:r>
          </w:p>
          <w:p w:rsidR="004F071F" w:rsidRPr="004F071F" w:rsidRDefault="004F071F" w:rsidP="00431B86">
            <w:pPr>
              <w:pStyle w:val="aff4"/>
              <w:rPr>
                <w:i w:val="0"/>
              </w:rPr>
            </w:pPr>
            <w:r w:rsidRPr="004F071F">
              <w:rPr>
                <w:i w:val="0"/>
              </w:rPr>
              <w:t>Почтовый адрес:</w:t>
            </w:r>
          </w:p>
          <w:p w:rsidR="004F071F" w:rsidRPr="004F071F" w:rsidRDefault="004F071F" w:rsidP="00431B86">
            <w:pPr>
              <w:pStyle w:val="aff4"/>
              <w:rPr>
                <w:i w:val="0"/>
              </w:rPr>
            </w:pPr>
            <w:r w:rsidRPr="004F071F">
              <w:rPr>
                <w:i w:val="0"/>
              </w:rPr>
              <w:t>РБ 450022, г. Уфа, ул. Менделеева, д. 134, кор.2, офис 25</w:t>
            </w:r>
            <w:proofErr w:type="gramStart"/>
            <w:r w:rsidRPr="004F071F">
              <w:rPr>
                <w:i w:val="0"/>
              </w:rPr>
              <w:t>Ч .</w:t>
            </w:r>
            <w:proofErr w:type="gramEnd"/>
          </w:p>
          <w:p w:rsidR="004F071F" w:rsidRPr="004F071F" w:rsidRDefault="004F071F" w:rsidP="00431B86">
            <w:pPr>
              <w:pStyle w:val="aff4"/>
              <w:rPr>
                <w:i w:val="0"/>
              </w:rPr>
            </w:pPr>
            <w:r w:rsidRPr="004F071F">
              <w:rPr>
                <w:i w:val="0"/>
              </w:rPr>
              <w:t>ПАО «Сбербанк России»</w:t>
            </w:r>
          </w:p>
          <w:p w:rsidR="004F071F" w:rsidRPr="004F071F" w:rsidRDefault="004F071F" w:rsidP="00431B86">
            <w:pPr>
              <w:pStyle w:val="aff4"/>
              <w:rPr>
                <w:i w:val="0"/>
              </w:rPr>
            </w:pPr>
            <w:r w:rsidRPr="004F071F">
              <w:rPr>
                <w:i w:val="0"/>
              </w:rPr>
              <w:t>Р/с 40702810106000020880</w:t>
            </w:r>
          </w:p>
          <w:p w:rsidR="004F071F" w:rsidRPr="004F071F" w:rsidRDefault="004F071F" w:rsidP="00431B86">
            <w:pPr>
              <w:rPr>
                <w:sz w:val="26"/>
                <w:szCs w:val="26"/>
              </w:rPr>
            </w:pPr>
            <w:r w:rsidRPr="004F071F">
              <w:rPr>
                <w:sz w:val="26"/>
                <w:szCs w:val="26"/>
              </w:rPr>
              <w:t>К/с 30101810300000000601</w:t>
            </w:r>
          </w:p>
          <w:p w:rsidR="004F071F" w:rsidRPr="004F071F" w:rsidRDefault="004F071F" w:rsidP="00431B86">
            <w:pPr>
              <w:pStyle w:val="aff2"/>
              <w:rPr>
                <w:b w:val="0"/>
              </w:rPr>
            </w:pPr>
            <w:r w:rsidRPr="004F071F">
              <w:rPr>
                <w:b w:val="0"/>
              </w:rPr>
              <w:t>БИК 048073601</w:t>
            </w:r>
          </w:p>
          <w:p w:rsidR="004F071F" w:rsidRPr="004F071F" w:rsidRDefault="004F071F" w:rsidP="00431B86">
            <w:pPr>
              <w:pStyle w:val="aff2"/>
              <w:rPr>
                <w:b w:val="0"/>
              </w:rPr>
            </w:pPr>
            <w:r w:rsidRPr="004F071F">
              <w:rPr>
                <w:b w:val="0"/>
              </w:rPr>
              <w:t>ОКВЭД 45.34</w:t>
            </w:r>
          </w:p>
          <w:p w:rsidR="004F071F" w:rsidRPr="004F071F" w:rsidRDefault="004F071F" w:rsidP="00431B86">
            <w:pPr>
              <w:pStyle w:val="aff2"/>
              <w:rPr>
                <w:b w:val="0"/>
              </w:rPr>
            </w:pPr>
            <w:r w:rsidRPr="004F071F">
              <w:rPr>
                <w:b w:val="0"/>
              </w:rPr>
              <w:t>ОКПО 38470990</w:t>
            </w:r>
          </w:p>
          <w:p w:rsidR="004F071F" w:rsidRPr="004F071F" w:rsidRDefault="004F071F" w:rsidP="00431B86">
            <w:pPr>
              <w:rPr>
                <w:sz w:val="26"/>
                <w:szCs w:val="26"/>
              </w:rPr>
            </w:pPr>
            <w:r w:rsidRPr="004F071F">
              <w:rPr>
                <w:sz w:val="26"/>
                <w:szCs w:val="26"/>
              </w:rPr>
              <w:t>Телефон: (347) 293-00-88</w:t>
            </w:r>
          </w:p>
          <w:p w:rsidR="004F071F" w:rsidRPr="004F071F" w:rsidRDefault="004F071F" w:rsidP="00431B86">
            <w:pPr>
              <w:tabs>
                <w:tab w:val="left" w:pos="675"/>
                <w:tab w:val="left" w:pos="993"/>
                <w:tab w:val="left" w:pos="1418"/>
                <w:tab w:val="left" w:pos="9747"/>
              </w:tabs>
              <w:spacing w:after="120" w:line="312" w:lineRule="auto"/>
              <w:jc w:val="both"/>
              <w:rPr>
                <w:sz w:val="26"/>
                <w:szCs w:val="26"/>
              </w:rPr>
            </w:pPr>
            <w:r w:rsidRPr="004F071F">
              <w:rPr>
                <w:sz w:val="26"/>
                <w:szCs w:val="26"/>
              </w:rPr>
              <w:t xml:space="preserve">Адрес электронной почты: </w:t>
            </w:r>
          </w:p>
          <w:p w:rsidR="004F071F" w:rsidRPr="004F071F" w:rsidRDefault="004F071F" w:rsidP="00431B86">
            <w:pPr>
              <w:tabs>
                <w:tab w:val="left" w:pos="675"/>
                <w:tab w:val="left" w:pos="993"/>
                <w:tab w:val="left" w:pos="1418"/>
                <w:tab w:val="left" w:pos="9747"/>
              </w:tabs>
              <w:spacing w:after="120" w:line="312" w:lineRule="auto"/>
              <w:jc w:val="both"/>
            </w:pPr>
            <w:proofErr w:type="spellStart"/>
            <w:r w:rsidRPr="004F071F">
              <w:rPr>
                <w:sz w:val="26"/>
                <w:szCs w:val="26"/>
                <w:lang w:val="en-US"/>
              </w:rPr>
              <w:t>legostaev</w:t>
            </w:r>
            <w:proofErr w:type="spellEnd"/>
            <w:r w:rsidRPr="004F071F">
              <w:rPr>
                <w:sz w:val="26"/>
                <w:szCs w:val="26"/>
              </w:rPr>
              <w:t>.</w:t>
            </w:r>
            <w:proofErr w:type="spellStart"/>
            <w:r w:rsidRPr="004F071F">
              <w:rPr>
                <w:sz w:val="26"/>
                <w:szCs w:val="26"/>
                <w:lang w:val="en-US"/>
              </w:rPr>
              <w:t>av</w:t>
            </w:r>
            <w:proofErr w:type="spellEnd"/>
            <w:r w:rsidRPr="004F071F">
              <w:rPr>
                <w:sz w:val="26"/>
                <w:szCs w:val="26"/>
              </w:rPr>
              <w:t>@</w:t>
            </w:r>
            <w:r w:rsidRPr="004F071F">
              <w:rPr>
                <w:sz w:val="26"/>
                <w:szCs w:val="26"/>
                <w:lang w:val="en-US"/>
              </w:rPr>
              <w:t>mail</w:t>
            </w:r>
            <w:r w:rsidRPr="004F071F">
              <w:rPr>
                <w:sz w:val="26"/>
                <w:szCs w:val="26"/>
              </w:rPr>
              <w:t>.</w:t>
            </w:r>
            <w:proofErr w:type="spellStart"/>
            <w:r w:rsidRPr="004F071F">
              <w:rPr>
                <w:sz w:val="26"/>
                <w:szCs w:val="26"/>
                <w:lang w:val="en-US"/>
              </w:rPr>
              <w:t>ru</w:t>
            </w:r>
            <w:proofErr w:type="spellEnd"/>
          </w:p>
          <w:p w:rsidR="004F071F" w:rsidRPr="004F071F" w:rsidRDefault="004F071F" w:rsidP="00431B86">
            <w:pPr>
              <w:tabs>
                <w:tab w:val="left" w:pos="675"/>
                <w:tab w:val="left" w:pos="993"/>
                <w:tab w:val="left" w:pos="1418"/>
                <w:tab w:val="left" w:pos="9747"/>
              </w:tabs>
              <w:spacing w:after="120" w:line="312" w:lineRule="auto"/>
              <w:jc w:val="both"/>
              <w:rPr>
                <w:sz w:val="26"/>
                <w:szCs w:val="26"/>
              </w:rPr>
            </w:pPr>
          </w:p>
        </w:tc>
      </w:tr>
      <w:tr w:rsidR="004F071F" w:rsidRPr="008E2F2D" w:rsidTr="00431B86">
        <w:trPr>
          <w:gridAfter w:val="1"/>
          <w:wAfter w:w="35" w:type="dxa"/>
        </w:trPr>
        <w:tc>
          <w:tcPr>
            <w:tcW w:w="4962" w:type="dxa"/>
          </w:tcPr>
          <w:p w:rsidR="004F071F" w:rsidRPr="008E2F2D" w:rsidRDefault="004F071F" w:rsidP="00431B86">
            <w:pPr>
              <w:widowControl w:val="0"/>
              <w:suppressAutoHyphens/>
              <w:ind w:left="318"/>
              <w:rPr>
                <w:b/>
                <w:bCs/>
                <w:sz w:val="26"/>
                <w:szCs w:val="26"/>
              </w:rPr>
            </w:pPr>
            <w:r w:rsidRPr="008E2F2D">
              <w:rPr>
                <w:b/>
                <w:bCs/>
                <w:sz w:val="26"/>
                <w:szCs w:val="26"/>
              </w:rPr>
              <w:t>Заказчик:</w:t>
            </w:r>
          </w:p>
        </w:tc>
        <w:tc>
          <w:tcPr>
            <w:tcW w:w="4892" w:type="dxa"/>
            <w:gridSpan w:val="2"/>
          </w:tcPr>
          <w:p w:rsidR="004F071F" w:rsidRPr="008E2F2D" w:rsidRDefault="004F071F" w:rsidP="00431B86">
            <w:pPr>
              <w:widowControl w:val="0"/>
              <w:suppressAutoHyphens/>
              <w:ind w:left="318"/>
              <w:rPr>
                <w:b/>
                <w:bCs/>
                <w:sz w:val="26"/>
                <w:szCs w:val="26"/>
              </w:rPr>
            </w:pPr>
            <w:r w:rsidRPr="008E2F2D">
              <w:rPr>
                <w:b/>
                <w:bCs/>
                <w:sz w:val="26"/>
                <w:szCs w:val="26"/>
              </w:rPr>
              <w:t>Подрядчик:</w:t>
            </w:r>
          </w:p>
        </w:tc>
      </w:tr>
      <w:tr w:rsidR="004F071F" w:rsidRPr="008E2F2D" w:rsidTr="00431B86">
        <w:trPr>
          <w:gridAfter w:val="1"/>
          <w:wAfter w:w="35" w:type="dxa"/>
        </w:trPr>
        <w:tc>
          <w:tcPr>
            <w:tcW w:w="4962" w:type="dxa"/>
          </w:tcPr>
          <w:p w:rsidR="004F071F" w:rsidRPr="008E2F2D" w:rsidRDefault="004F071F" w:rsidP="00431B86">
            <w:pPr>
              <w:widowControl w:val="0"/>
              <w:suppressAutoHyphens/>
              <w:ind w:left="318"/>
              <w:rPr>
                <w:sz w:val="26"/>
                <w:szCs w:val="26"/>
              </w:rPr>
            </w:pPr>
          </w:p>
          <w:p w:rsidR="004F071F" w:rsidRPr="00537D45" w:rsidRDefault="004F071F" w:rsidP="00431B86">
            <w:pPr>
              <w:pStyle w:val="aff4"/>
              <w:widowControl w:val="0"/>
              <w:suppressAutoHyphens/>
              <w:ind w:left="318"/>
              <w:rPr>
                <w:i w:val="0"/>
              </w:rPr>
            </w:pPr>
            <w:r>
              <w:t>_____________</w:t>
            </w:r>
            <w:r w:rsidRPr="008E2F2D">
              <w:t>__</w:t>
            </w:r>
            <w:r w:rsidRPr="004F071F">
              <w:rPr>
                <w:i w:val="0"/>
              </w:rPr>
              <w:t>С.Н. Пузиков</w:t>
            </w:r>
          </w:p>
          <w:p w:rsidR="004F071F" w:rsidRPr="008E2F2D" w:rsidRDefault="004F071F" w:rsidP="00431B86">
            <w:pPr>
              <w:widowControl w:val="0"/>
              <w:suppressAutoHyphens/>
              <w:ind w:left="318"/>
              <w:rPr>
                <w:b/>
                <w:bCs/>
                <w:sz w:val="26"/>
                <w:szCs w:val="26"/>
              </w:rPr>
            </w:pPr>
          </w:p>
        </w:tc>
        <w:tc>
          <w:tcPr>
            <w:tcW w:w="4892" w:type="dxa"/>
            <w:gridSpan w:val="2"/>
          </w:tcPr>
          <w:p w:rsidR="004F071F" w:rsidRPr="008E2F2D" w:rsidRDefault="004F071F" w:rsidP="00431B86">
            <w:pPr>
              <w:pStyle w:val="aff4"/>
              <w:widowControl w:val="0"/>
              <w:suppressAutoHyphens/>
              <w:ind w:left="318"/>
              <w:rPr>
                <w:i w:val="0"/>
              </w:rPr>
            </w:pPr>
          </w:p>
          <w:p w:rsidR="004F071F" w:rsidRPr="008E2F2D" w:rsidRDefault="004F071F" w:rsidP="00431B86">
            <w:pPr>
              <w:pStyle w:val="1CharChar"/>
              <w:suppressAutoHyphens/>
              <w:ind w:left="318"/>
              <w:jc w:val="left"/>
              <w:rPr>
                <w:sz w:val="26"/>
                <w:szCs w:val="26"/>
                <w:lang w:val="ru-RU"/>
              </w:rPr>
            </w:pPr>
            <w:r w:rsidRPr="008E2F2D">
              <w:rPr>
                <w:sz w:val="26"/>
                <w:szCs w:val="26"/>
                <w:lang w:val="ru-RU"/>
              </w:rPr>
              <w:t>__________________</w:t>
            </w:r>
            <w:r>
              <w:rPr>
                <w:sz w:val="26"/>
                <w:szCs w:val="26"/>
                <w:lang w:val="ru-RU"/>
              </w:rPr>
              <w:t xml:space="preserve">А.В. </w:t>
            </w:r>
            <w:proofErr w:type="spellStart"/>
            <w:r>
              <w:rPr>
                <w:sz w:val="26"/>
                <w:szCs w:val="26"/>
                <w:lang w:val="ru-RU"/>
              </w:rPr>
              <w:t>Легостаев</w:t>
            </w:r>
            <w:proofErr w:type="spellEnd"/>
          </w:p>
          <w:p w:rsidR="004F071F" w:rsidRPr="008E2F2D" w:rsidRDefault="004F071F" w:rsidP="00431B86">
            <w:pPr>
              <w:widowControl w:val="0"/>
              <w:suppressAutoHyphens/>
              <w:ind w:left="318"/>
              <w:rPr>
                <w:b/>
                <w:bCs/>
                <w:sz w:val="26"/>
                <w:szCs w:val="26"/>
              </w:rPr>
            </w:pPr>
          </w:p>
        </w:tc>
      </w:tr>
    </w:tbl>
    <w:p w:rsidR="004F071F" w:rsidRDefault="004F071F" w:rsidP="004F071F">
      <w:pPr>
        <w:widowControl w:val="0"/>
        <w:suppressAutoHyphens/>
        <w:spacing w:before="480"/>
        <w:ind w:left="900"/>
        <w:rPr>
          <w:b/>
          <w:bCs/>
          <w:sz w:val="26"/>
          <w:szCs w:val="26"/>
        </w:rPr>
      </w:pPr>
    </w:p>
    <w:p w:rsidR="004F071F" w:rsidRPr="000C3100" w:rsidRDefault="004F071F" w:rsidP="004F071F">
      <w:pPr>
        <w:widowControl w:val="0"/>
        <w:suppressAutoHyphens/>
        <w:spacing w:before="480"/>
        <w:ind w:left="900"/>
        <w:rPr>
          <w:b/>
          <w:bCs/>
          <w:sz w:val="26"/>
          <w:szCs w:val="26"/>
        </w:rPr>
      </w:pPr>
    </w:p>
    <w:p w:rsidR="004F071F" w:rsidRPr="000C3100" w:rsidRDefault="004F071F" w:rsidP="004F071F">
      <w:pPr>
        <w:pStyle w:val="afff2"/>
        <w:spacing w:line="360" w:lineRule="auto"/>
        <w:jc w:val="right"/>
        <w:rPr>
          <w:sz w:val="26"/>
          <w:szCs w:val="26"/>
        </w:rPr>
      </w:pPr>
    </w:p>
    <w:p w:rsidR="004F071F" w:rsidRPr="000C3100" w:rsidRDefault="004F071F" w:rsidP="004F071F">
      <w:pPr>
        <w:pStyle w:val="afff2"/>
        <w:spacing w:line="360" w:lineRule="auto"/>
        <w:jc w:val="right"/>
        <w:rPr>
          <w:sz w:val="26"/>
          <w:szCs w:val="26"/>
        </w:rPr>
      </w:pPr>
    </w:p>
    <w:p w:rsidR="004F071F" w:rsidRPr="000C3100" w:rsidRDefault="004F071F" w:rsidP="004F071F">
      <w:pPr>
        <w:pStyle w:val="afff2"/>
        <w:spacing w:line="360" w:lineRule="auto"/>
        <w:jc w:val="right"/>
        <w:rPr>
          <w:b w:val="0"/>
          <w:iCs/>
          <w:caps w:val="0"/>
          <w:sz w:val="26"/>
          <w:szCs w:val="26"/>
        </w:rPr>
      </w:pPr>
      <w:permStart w:id="88157423" w:edGrp="everyone"/>
      <w:r w:rsidRPr="000C3100">
        <w:rPr>
          <w:sz w:val="26"/>
          <w:szCs w:val="26"/>
        </w:rPr>
        <w:br w:type="page"/>
      </w:r>
      <w:r w:rsidRPr="000C3100">
        <w:rPr>
          <w:b w:val="0"/>
          <w:iCs/>
          <w:caps w:val="0"/>
          <w:sz w:val="26"/>
          <w:szCs w:val="26"/>
        </w:rPr>
        <w:t>Приложение № 1</w:t>
      </w:r>
    </w:p>
    <w:p w:rsidR="004F071F" w:rsidRPr="000C3100" w:rsidRDefault="004F071F" w:rsidP="004F071F">
      <w:pPr>
        <w:pStyle w:val="afff2"/>
        <w:spacing w:line="360" w:lineRule="auto"/>
        <w:jc w:val="right"/>
        <w:rPr>
          <w:b w:val="0"/>
          <w:iCs/>
          <w:caps w:val="0"/>
          <w:sz w:val="26"/>
          <w:szCs w:val="26"/>
        </w:rPr>
      </w:pPr>
      <w:r w:rsidRPr="000C3100">
        <w:rPr>
          <w:b w:val="0"/>
          <w:iCs/>
          <w:caps w:val="0"/>
          <w:sz w:val="26"/>
          <w:szCs w:val="26"/>
        </w:rPr>
        <w:t xml:space="preserve">к Договору № ____________    </w:t>
      </w:r>
    </w:p>
    <w:p w:rsidR="004F071F" w:rsidRPr="000C3100" w:rsidRDefault="004F071F" w:rsidP="004F071F">
      <w:pPr>
        <w:pStyle w:val="afff2"/>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4F071F" w:rsidRPr="000C3100" w:rsidRDefault="004F071F" w:rsidP="004F071F">
      <w:pPr>
        <w:spacing w:line="240" w:lineRule="atLeast"/>
        <w:ind w:right="4"/>
        <w:jc w:val="center"/>
        <w:rPr>
          <w:sz w:val="26"/>
          <w:szCs w:val="26"/>
        </w:rPr>
      </w:pPr>
      <w:r w:rsidRPr="000C3100">
        <w:rPr>
          <w:sz w:val="26"/>
          <w:szCs w:val="26"/>
        </w:rPr>
        <w:t xml:space="preserve">Задание </w:t>
      </w:r>
    </w:p>
    <w:p w:rsidR="004F071F" w:rsidRPr="000C3100" w:rsidRDefault="004F071F" w:rsidP="004F071F">
      <w:pPr>
        <w:spacing w:line="240" w:lineRule="atLeast"/>
        <w:ind w:right="4"/>
        <w:jc w:val="center"/>
        <w:rPr>
          <w:sz w:val="26"/>
          <w:szCs w:val="26"/>
        </w:rPr>
      </w:pPr>
      <w:r w:rsidRPr="000C3100">
        <w:rPr>
          <w:sz w:val="26"/>
          <w:szCs w:val="26"/>
        </w:rPr>
        <w:t>на выполнение Работ</w:t>
      </w:r>
    </w:p>
    <w:p w:rsidR="004F071F" w:rsidRPr="000C3100" w:rsidRDefault="004F071F" w:rsidP="004F071F">
      <w:pPr>
        <w:spacing w:line="240" w:lineRule="atLeast"/>
        <w:ind w:right="4"/>
        <w:jc w:val="center"/>
        <w:rPr>
          <w:sz w:val="26"/>
          <w:szCs w:val="26"/>
        </w:rPr>
      </w:pPr>
      <w:r w:rsidRPr="000C3100">
        <w:rPr>
          <w:sz w:val="26"/>
          <w:szCs w:val="26"/>
        </w:rPr>
        <w:t xml:space="preserve">по </w:t>
      </w:r>
      <w:r>
        <w:rPr>
          <w:sz w:val="26"/>
          <w:szCs w:val="26"/>
        </w:rPr>
        <w:t>строительству столбовой линии</w:t>
      </w:r>
    </w:p>
    <w:p w:rsidR="004F071F" w:rsidRPr="000C3100" w:rsidRDefault="004F071F" w:rsidP="004F071F">
      <w:pPr>
        <w:spacing w:line="240" w:lineRule="atLeast"/>
        <w:ind w:right="4"/>
        <w:jc w:val="center"/>
        <w:rPr>
          <w:sz w:val="26"/>
          <w:szCs w:val="26"/>
        </w:rPr>
      </w:pPr>
      <w:r w:rsidRPr="000C3100">
        <w:rPr>
          <w:sz w:val="26"/>
          <w:szCs w:val="26"/>
        </w:rPr>
        <w:t xml:space="preserve">адрес объекта </w:t>
      </w:r>
      <w:r>
        <w:rPr>
          <w:sz w:val="26"/>
          <w:szCs w:val="26"/>
        </w:rPr>
        <w:t xml:space="preserve">п. </w:t>
      </w:r>
      <w:proofErr w:type="spellStart"/>
      <w:r>
        <w:rPr>
          <w:sz w:val="26"/>
          <w:szCs w:val="26"/>
        </w:rPr>
        <w:t>Нагаевский</w:t>
      </w:r>
      <w:proofErr w:type="spellEnd"/>
      <w:r>
        <w:rPr>
          <w:sz w:val="26"/>
          <w:szCs w:val="26"/>
        </w:rPr>
        <w:t xml:space="preserve"> Парк Уфимский район</w:t>
      </w:r>
    </w:p>
    <w:p w:rsidR="004F071F" w:rsidRPr="000C3100" w:rsidRDefault="004F071F" w:rsidP="004F071F">
      <w:pPr>
        <w:spacing w:line="240" w:lineRule="atLeast"/>
        <w:ind w:right="4"/>
        <w:jc w:val="center"/>
        <w:rPr>
          <w:b/>
          <w:sz w:val="26"/>
          <w:szCs w:val="26"/>
        </w:rPr>
      </w:pPr>
    </w:p>
    <w:p w:rsidR="004F071F" w:rsidRPr="000C3100" w:rsidRDefault="004F071F" w:rsidP="004F071F">
      <w:pPr>
        <w:jc w:val="right"/>
        <w:rPr>
          <w:b/>
          <w:sz w:val="26"/>
          <w:szCs w:val="26"/>
        </w:rPr>
      </w:pPr>
    </w:p>
    <w:p w:rsidR="004F071F" w:rsidRPr="000C3100" w:rsidRDefault="004F071F" w:rsidP="004F071F">
      <w:pPr>
        <w:pStyle w:val="af"/>
        <w:spacing w:after="240" w:afterAutospacing="0"/>
        <w:ind w:firstLine="708"/>
        <w:jc w:val="center"/>
        <w:rPr>
          <w:sz w:val="26"/>
          <w:szCs w:val="26"/>
          <w:u w:val="single"/>
        </w:rPr>
      </w:pPr>
      <w:r w:rsidRPr="000C3100">
        <w:rPr>
          <w:sz w:val="26"/>
          <w:szCs w:val="26"/>
          <w:u w:val="single"/>
        </w:rPr>
        <w:t>Состав работ:</w:t>
      </w:r>
    </w:p>
    <w:p w:rsidR="004F071F" w:rsidRDefault="004F071F" w:rsidP="004F071F">
      <w:pPr>
        <w:pStyle w:val="a6"/>
        <w:numPr>
          <w:ilvl w:val="0"/>
          <w:numId w:val="38"/>
        </w:numPr>
        <w:jc w:val="both"/>
        <w:rPr>
          <w:sz w:val="26"/>
          <w:szCs w:val="26"/>
        </w:rPr>
      </w:pPr>
      <w:r>
        <w:rPr>
          <w:sz w:val="26"/>
          <w:szCs w:val="26"/>
        </w:rPr>
        <w:t>Установка ж/б опор СВ-95 – 55 шт.</w:t>
      </w:r>
    </w:p>
    <w:p w:rsidR="004F071F" w:rsidRPr="00AA6AFA" w:rsidRDefault="004F071F" w:rsidP="004F071F">
      <w:pPr>
        <w:pStyle w:val="a6"/>
        <w:numPr>
          <w:ilvl w:val="0"/>
          <w:numId w:val="38"/>
        </w:numPr>
        <w:jc w:val="both"/>
        <w:rPr>
          <w:sz w:val="26"/>
          <w:szCs w:val="26"/>
        </w:rPr>
      </w:pPr>
      <w:r>
        <w:rPr>
          <w:sz w:val="26"/>
          <w:szCs w:val="26"/>
        </w:rPr>
        <w:t xml:space="preserve">Установка ж/б опор СВ-105 – 18 шт. </w:t>
      </w:r>
    </w:p>
    <w:p w:rsidR="004F071F" w:rsidRPr="000C3100" w:rsidRDefault="004F071F" w:rsidP="004F071F">
      <w:pPr>
        <w:jc w:val="both"/>
        <w:rPr>
          <w:sz w:val="26"/>
          <w:szCs w:val="26"/>
        </w:rPr>
      </w:pPr>
    </w:p>
    <w:p w:rsidR="004F071F" w:rsidRPr="000C3100" w:rsidRDefault="004F071F" w:rsidP="004F071F">
      <w:pPr>
        <w:jc w:val="center"/>
        <w:rPr>
          <w:sz w:val="26"/>
          <w:szCs w:val="26"/>
          <w:u w:val="single"/>
        </w:rPr>
      </w:pPr>
      <w:r w:rsidRPr="000C3100">
        <w:rPr>
          <w:sz w:val="26"/>
          <w:szCs w:val="26"/>
          <w:u w:val="single"/>
        </w:rPr>
        <w:t>Результатом работ должно быть:</w:t>
      </w:r>
    </w:p>
    <w:p w:rsidR="004F071F" w:rsidRPr="000C3100" w:rsidRDefault="004F071F" w:rsidP="004F071F">
      <w:pPr>
        <w:ind w:firstLine="443"/>
        <w:jc w:val="center"/>
        <w:rPr>
          <w:sz w:val="26"/>
          <w:szCs w:val="26"/>
          <w:u w:val="single"/>
        </w:rPr>
      </w:pPr>
    </w:p>
    <w:p w:rsidR="004F071F" w:rsidRPr="000C3100" w:rsidRDefault="004F071F" w:rsidP="004F071F">
      <w:pPr>
        <w:ind w:left="720"/>
        <w:jc w:val="both"/>
        <w:rPr>
          <w:sz w:val="26"/>
          <w:szCs w:val="26"/>
        </w:rPr>
      </w:pPr>
      <w:r>
        <w:rPr>
          <w:sz w:val="26"/>
          <w:szCs w:val="26"/>
        </w:rPr>
        <w:t>Построенная столбовая линия.</w:t>
      </w:r>
    </w:p>
    <w:p w:rsidR="004F071F" w:rsidRPr="000C3100" w:rsidRDefault="004F071F" w:rsidP="004F071F">
      <w:pPr>
        <w:spacing w:line="240" w:lineRule="atLeast"/>
        <w:ind w:right="4"/>
        <w:jc w:val="right"/>
        <w:rPr>
          <w:sz w:val="26"/>
          <w:szCs w:val="26"/>
        </w:rPr>
      </w:pPr>
    </w:p>
    <w:p w:rsidR="004F071F" w:rsidRPr="000C3100" w:rsidRDefault="004F071F" w:rsidP="004F071F">
      <w:pPr>
        <w:spacing w:line="240" w:lineRule="atLeast"/>
        <w:ind w:right="4"/>
        <w:jc w:val="right"/>
        <w:rPr>
          <w:sz w:val="26"/>
          <w:szCs w:val="26"/>
        </w:rPr>
      </w:pPr>
    </w:p>
    <w:p w:rsidR="004F071F" w:rsidRPr="000C3100" w:rsidRDefault="004F071F" w:rsidP="004F071F">
      <w:pPr>
        <w:spacing w:line="240" w:lineRule="atLeast"/>
        <w:ind w:right="4"/>
        <w:jc w:val="right"/>
        <w:rPr>
          <w:sz w:val="26"/>
          <w:szCs w:val="26"/>
        </w:rPr>
      </w:pPr>
    </w:p>
    <w:p w:rsidR="004F071F" w:rsidRPr="000C3100" w:rsidRDefault="004F071F" w:rsidP="004F071F">
      <w:pPr>
        <w:spacing w:line="240" w:lineRule="atLeast"/>
        <w:ind w:right="4"/>
        <w:jc w:val="right"/>
        <w:rPr>
          <w:sz w:val="26"/>
          <w:szCs w:val="26"/>
        </w:rPr>
      </w:pPr>
    </w:p>
    <w:p w:rsidR="004F071F" w:rsidRPr="000C3100" w:rsidRDefault="004F071F" w:rsidP="004F071F">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4F071F" w:rsidRPr="000C3100" w:rsidTr="00431B86">
        <w:tc>
          <w:tcPr>
            <w:tcW w:w="4927" w:type="dxa"/>
          </w:tcPr>
          <w:p w:rsidR="004F071F" w:rsidRPr="000C3100" w:rsidRDefault="004F071F" w:rsidP="00431B86">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F071F" w:rsidRPr="000C3100" w:rsidRDefault="004F071F" w:rsidP="00431B86">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F071F" w:rsidRPr="000C3100" w:rsidTr="00431B86">
        <w:tc>
          <w:tcPr>
            <w:tcW w:w="4927" w:type="dxa"/>
          </w:tcPr>
          <w:p w:rsidR="004F071F" w:rsidRDefault="004F071F" w:rsidP="00431B86">
            <w:pPr>
              <w:pStyle w:val="15"/>
              <w:jc w:val="center"/>
              <w:rPr>
                <w:sz w:val="26"/>
                <w:szCs w:val="26"/>
                <w:lang w:val="ru-RU"/>
              </w:rPr>
            </w:pPr>
          </w:p>
          <w:p w:rsidR="004F071F" w:rsidRDefault="004F071F" w:rsidP="00431B86">
            <w:pPr>
              <w:pStyle w:val="15"/>
              <w:jc w:val="center"/>
              <w:rPr>
                <w:sz w:val="26"/>
                <w:szCs w:val="26"/>
                <w:lang w:val="ru-RU"/>
              </w:rPr>
            </w:pPr>
            <w:r>
              <w:rPr>
                <w:sz w:val="26"/>
                <w:szCs w:val="26"/>
                <w:lang w:val="ru-RU"/>
              </w:rPr>
              <w:t>Заместитель генерального директора-директор по экономике и финансам</w:t>
            </w:r>
          </w:p>
          <w:p w:rsidR="004F071F" w:rsidRPr="000F5090" w:rsidRDefault="004F071F" w:rsidP="00431B86">
            <w:pPr>
              <w:pStyle w:val="15"/>
              <w:jc w:val="center"/>
              <w:rPr>
                <w:sz w:val="26"/>
                <w:szCs w:val="26"/>
                <w:lang w:val="ru-RU"/>
              </w:rPr>
            </w:pPr>
            <w:r>
              <w:rPr>
                <w:sz w:val="26"/>
                <w:szCs w:val="26"/>
                <w:lang w:val="ru-RU"/>
              </w:rPr>
              <w:t>С.Н. Пузиков</w:t>
            </w:r>
          </w:p>
          <w:p w:rsidR="004F071F" w:rsidRDefault="004F071F" w:rsidP="00431B86">
            <w:pPr>
              <w:pStyle w:val="15"/>
              <w:jc w:val="center"/>
              <w:rPr>
                <w:sz w:val="26"/>
                <w:szCs w:val="26"/>
                <w:lang w:val="ru-RU"/>
              </w:rPr>
            </w:pPr>
          </w:p>
          <w:p w:rsidR="004F071F" w:rsidRPr="000F5090" w:rsidRDefault="004F071F" w:rsidP="00431B86">
            <w:pPr>
              <w:pStyle w:val="15"/>
              <w:jc w:val="center"/>
              <w:rPr>
                <w:sz w:val="26"/>
                <w:szCs w:val="26"/>
                <w:lang w:val="ru-RU"/>
              </w:rPr>
            </w:pPr>
            <w:r w:rsidRPr="000F5090">
              <w:rPr>
                <w:sz w:val="26"/>
                <w:szCs w:val="26"/>
                <w:lang w:val="ru-RU"/>
              </w:rPr>
              <w:t xml:space="preserve">_____________ </w:t>
            </w:r>
          </w:p>
          <w:p w:rsidR="004F071F" w:rsidRPr="000C3100" w:rsidRDefault="004F071F" w:rsidP="00431B86">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F071F" w:rsidRPr="000F5090" w:rsidRDefault="004F071F" w:rsidP="00431B86">
            <w:pPr>
              <w:pStyle w:val="15"/>
              <w:jc w:val="center"/>
              <w:rPr>
                <w:sz w:val="26"/>
                <w:szCs w:val="26"/>
                <w:lang w:val="ru-RU"/>
              </w:rPr>
            </w:pPr>
          </w:p>
          <w:p w:rsidR="004F071F" w:rsidRPr="000F5090" w:rsidRDefault="004F071F" w:rsidP="00431B86">
            <w:pPr>
              <w:pStyle w:val="15"/>
              <w:jc w:val="center"/>
              <w:rPr>
                <w:sz w:val="26"/>
                <w:szCs w:val="26"/>
                <w:lang w:val="ru-RU"/>
              </w:rPr>
            </w:pPr>
            <w:r w:rsidRPr="000F5090">
              <w:rPr>
                <w:sz w:val="26"/>
                <w:szCs w:val="26"/>
                <w:lang w:val="ru-RU"/>
              </w:rPr>
              <w:t xml:space="preserve">Генеральный директор </w:t>
            </w:r>
          </w:p>
          <w:p w:rsidR="004F071F" w:rsidRPr="000F5090" w:rsidRDefault="004F071F" w:rsidP="00431B86">
            <w:pPr>
              <w:pStyle w:val="15"/>
              <w:jc w:val="center"/>
              <w:rPr>
                <w:sz w:val="26"/>
                <w:szCs w:val="26"/>
                <w:lang w:val="ru-RU"/>
              </w:rPr>
            </w:pPr>
            <w:r w:rsidRPr="000F5090">
              <w:rPr>
                <w:sz w:val="26"/>
                <w:szCs w:val="26"/>
                <w:lang w:val="ru-RU"/>
              </w:rPr>
              <w:t>ООО «Компаньон»</w:t>
            </w:r>
          </w:p>
          <w:p w:rsidR="004F071F" w:rsidRPr="000F5090" w:rsidRDefault="004F071F" w:rsidP="00431B86">
            <w:pPr>
              <w:pStyle w:val="15"/>
              <w:jc w:val="center"/>
              <w:rPr>
                <w:sz w:val="26"/>
                <w:szCs w:val="26"/>
                <w:lang w:val="ru-RU"/>
              </w:rPr>
            </w:pPr>
            <w:r w:rsidRPr="000F5090">
              <w:rPr>
                <w:sz w:val="26"/>
                <w:szCs w:val="26"/>
                <w:lang w:val="ru-RU"/>
              </w:rPr>
              <w:t xml:space="preserve">А.В. </w:t>
            </w:r>
            <w:proofErr w:type="spellStart"/>
            <w:r w:rsidRPr="000F5090">
              <w:rPr>
                <w:sz w:val="26"/>
                <w:szCs w:val="26"/>
                <w:lang w:val="ru-RU"/>
              </w:rPr>
              <w:t>Легостаев</w:t>
            </w:r>
            <w:proofErr w:type="spellEnd"/>
          </w:p>
          <w:p w:rsidR="004F071F" w:rsidRPr="00773D0C" w:rsidRDefault="004F071F" w:rsidP="00431B86">
            <w:pPr>
              <w:pStyle w:val="15"/>
              <w:jc w:val="center"/>
              <w:rPr>
                <w:sz w:val="26"/>
                <w:szCs w:val="26"/>
                <w:lang w:val="ru-RU"/>
              </w:rPr>
            </w:pPr>
          </w:p>
          <w:p w:rsidR="004F071F" w:rsidRPr="009271AE" w:rsidRDefault="004F071F" w:rsidP="00431B86">
            <w:pPr>
              <w:pStyle w:val="15"/>
              <w:jc w:val="center"/>
              <w:rPr>
                <w:sz w:val="26"/>
                <w:szCs w:val="26"/>
              </w:rPr>
            </w:pPr>
            <w:r w:rsidRPr="009271AE">
              <w:rPr>
                <w:sz w:val="26"/>
                <w:szCs w:val="26"/>
              </w:rPr>
              <w:t xml:space="preserve">_____________ </w:t>
            </w:r>
          </w:p>
          <w:p w:rsidR="004F071F" w:rsidRPr="000C3100" w:rsidRDefault="004F071F" w:rsidP="00431B86">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r>
    </w:tbl>
    <w:p w:rsidR="004F071F" w:rsidRPr="000C3100" w:rsidRDefault="004F071F" w:rsidP="004F071F">
      <w:pPr>
        <w:spacing w:line="240" w:lineRule="atLeast"/>
        <w:ind w:right="4"/>
        <w:jc w:val="right"/>
        <w:rPr>
          <w:sz w:val="26"/>
          <w:szCs w:val="26"/>
        </w:rPr>
      </w:pPr>
    </w:p>
    <w:p w:rsidR="004F071F" w:rsidRPr="000C3100" w:rsidRDefault="004F071F" w:rsidP="004F071F">
      <w:pPr>
        <w:spacing w:line="240" w:lineRule="atLeast"/>
        <w:ind w:right="4"/>
        <w:jc w:val="right"/>
        <w:rPr>
          <w:sz w:val="26"/>
          <w:szCs w:val="26"/>
        </w:rPr>
      </w:pPr>
    </w:p>
    <w:p w:rsidR="004F071F" w:rsidRPr="000C3100" w:rsidRDefault="004F071F" w:rsidP="004F071F">
      <w:pPr>
        <w:spacing w:line="240" w:lineRule="atLeast"/>
        <w:ind w:right="4"/>
        <w:jc w:val="right"/>
        <w:rPr>
          <w:sz w:val="26"/>
          <w:szCs w:val="26"/>
        </w:rPr>
      </w:pPr>
    </w:p>
    <w:p w:rsidR="004F071F" w:rsidRPr="000C3100" w:rsidRDefault="004F071F" w:rsidP="00141D10">
      <w:pPr>
        <w:spacing w:line="240" w:lineRule="atLeast"/>
        <w:ind w:right="4"/>
        <w:jc w:val="center"/>
        <w:rPr>
          <w:sz w:val="26"/>
          <w:szCs w:val="26"/>
        </w:rPr>
        <w:sectPr w:rsidR="004F071F" w:rsidRPr="000C3100" w:rsidSect="00096471">
          <w:headerReference w:type="even" r:id="rId41"/>
          <w:headerReference w:type="default" r:id="rId42"/>
          <w:footerReference w:type="default" r:id="rId43"/>
          <w:pgSz w:w="11904" w:h="16834"/>
          <w:pgMar w:top="1134" w:right="851" w:bottom="1134" w:left="1418" w:header="720" w:footer="720" w:gutter="0"/>
          <w:cols w:space="720"/>
          <w:noEndnote/>
        </w:sectPr>
      </w:pPr>
    </w:p>
    <w:p w:rsidR="00141D10" w:rsidRDefault="004F071F" w:rsidP="00141D10">
      <w:pPr>
        <w:pStyle w:val="afff2"/>
        <w:spacing w:line="360" w:lineRule="auto"/>
        <w:jc w:val="right"/>
        <w:rPr>
          <w:b w:val="0"/>
          <w:iCs/>
          <w:caps w:val="0"/>
          <w:sz w:val="26"/>
          <w:szCs w:val="26"/>
        </w:rPr>
      </w:pPr>
      <w:r>
        <w:rPr>
          <w:b w:val="0"/>
          <w:iCs/>
          <w:caps w:val="0"/>
          <w:sz w:val="26"/>
          <w:szCs w:val="26"/>
        </w:rPr>
        <w:t xml:space="preserve"> </w:t>
      </w:r>
    </w:p>
    <w:p w:rsidR="004F071F" w:rsidRPr="000C3100" w:rsidRDefault="004F071F" w:rsidP="00141D10">
      <w:pPr>
        <w:pStyle w:val="afff2"/>
        <w:spacing w:line="360" w:lineRule="auto"/>
        <w:jc w:val="right"/>
        <w:rPr>
          <w:b w:val="0"/>
          <w:iCs/>
          <w:caps w:val="0"/>
          <w:sz w:val="26"/>
          <w:szCs w:val="26"/>
        </w:rPr>
      </w:pPr>
      <w:r w:rsidRPr="000C3100">
        <w:rPr>
          <w:b w:val="0"/>
          <w:iCs/>
          <w:caps w:val="0"/>
          <w:sz w:val="26"/>
          <w:szCs w:val="26"/>
        </w:rPr>
        <w:t>Приложение №</w:t>
      </w:r>
      <w:r>
        <w:rPr>
          <w:b w:val="0"/>
          <w:iCs/>
          <w:caps w:val="0"/>
          <w:sz w:val="26"/>
          <w:szCs w:val="26"/>
        </w:rPr>
        <w:t>3</w:t>
      </w:r>
    </w:p>
    <w:p w:rsidR="004F071F" w:rsidRPr="000C3100" w:rsidRDefault="004F071F" w:rsidP="004F071F">
      <w:pPr>
        <w:pStyle w:val="afff2"/>
        <w:spacing w:line="360" w:lineRule="auto"/>
        <w:jc w:val="right"/>
        <w:rPr>
          <w:b w:val="0"/>
          <w:iCs/>
          <w:caps w:val="0"/>
          <w:sz w:val="26"/>
          <w:szCs w:val="26"/>
        </w:rPr>
      </w:pPr>
      <w:r w:rsidRPr="000C3100">
        <w:rPr>
          <w:b w:val="0"/>
          <w:iCs/>
          <w:caps w:val="0"/>
          <w:sz w:val="26"/>
          <w:szCs w:val="26"/>
        </w:rPr>
        <w:t xml:space="preserve">к Договору № ____________ </w:t>
      </w:r>
    </w:p>
    <w:p w:rsidR="004F071F" w:rsidRPr="000C3100" w:rsidRDefault="004F071F" w:rsidP="004F071F">
      <w:pPr>
        <w:pStyle w:val="afff2"/>
        <w:spacing w:line="360" w:lineRule="auto"/>
        <w:jc w:val="right"/>
        <w:rPr>
          <w:b w:val="0"/>
          <w:iCs/>
          <w:caps w:val="0"/>
          <w:sz w:val="26"/>
          <w:szCs w:val="26"/>
        </w:rPr>
      </w:pPr>
      <w:r w:rsidRPr="000C3100">
        <w:rPr>
          <w:b w:val="0"/>
          <w:iCs/>
          <w:caps w:val="0"/>
          <w:sz w:val="26"/>
          <w:szCs w:val="26"/>
        </w:rPr>
        <w:t>от «___</w:t>
      </w:r>
      <w:proofErr w:type="gramStart"/>
      <w:r w:rsidRPr="000C3100">
        <w:rPr>
          <w:b w:val="0"/>
          <w:iCs/>
          <w:caps w:val="0"/>
          <w:sz w:val="26"/>
          <w:szCs w:val="26"/>
        </w:rPr>
        <w:t>_»_</w:t>
      </w:r>
      <w:proofErr w:type="gramEnd"/>
      <w:r w:rsidRPr="000C3100">
        <w:rPr>
          <w:b w:val="0"/>
          <w:iCs/>
          <w:caps w:val="0"/>
          <w:sz w:val="26"/>
          <w:szCs w:val="26"/>
        </w:rPr>
        <w:t xml:space="preserve">_______201___г.   </w:t>
      </w:r>
    </w:p>
    <w:p w:rsidR="004F071F" w:rsidRPr="000C3100" w:rsidRDefault="004F071F" w:rsidP="004F071F">
      <w:pPr>
        <w:pStyle w:val="15"/>
        <w:jc w:val="center"/>
        <w:rPr>
          <w:iCs/>
          <w:caps/>
          <w:sz w:val="26"/>
          <w:szCs w:val="26"/>
          <w:lang w:val="ru-RU"/>
        </w:rPr>
      </w:pPr>
      <w:r w:rsidRPr="000C3100">
        <w:rPr>
          <w:iCs/>
          <w:caps/>
          <w:sz w:val="26"/>
          <w:szCs w:val="26"/>
          <w:lang w:val="ru-RU"/>
        </w:rPr>
        <w:t xml:space="preserve"> </w:t>
      </w:r>
    </w:p>
    <w:p w:rsidR="004F071F" w:rsidRPr="000C3100" w:rsidRDefault="004F071F" w:rsidP="004F071F">
      <w:pPr>
        <w:pStyle w:val="38"/>
        <w:spacing w:before="120"/>
        <w:ind w:left="425"/>
        <w:rPr>
          <w:sz w:val="26"/>
          <w:szCs w:val="26"/>
        </w:rPr>
      </w:pPr>
    </w:p>
    <w:p w:rsidR="004F071F" w:rsidRPr="000C3100" w:rsidRDefault="004F071F" w:rsidP="004F071F">
      <w:pPr>
        <w:pStyle w:val="15"/>
        <w:jc w:val="center"/>
        <w:rPr>
          <w:b/>
          <w:sz w:val="26"/>
          <w:szCs w:val="26"/>
          <w:lang w:val="ru-RU"/>
        </w:rPr>
      </w:pPr>
      <w:r w:rsidRPr="000C3100">
        <w:rPr>
          <w:b/>
          <w:sz w:val="26"/>
          <w:szCs w:val="26"/>
          <w:lang w:val="ru-RU"/>
        </w:rPr>
        <w:t xml:space="preserve">График выполнения обязательств </w:t>
      </w:r>
    </w:p>
    <w:p w:rsidR="004F071F" w:rsidRPr="000C3100" w:rsidRDefault="004F071F" w:rsidP="004F071F">
      <w:pPr>
        <w:pStyle w:val="15"/>
        <w:jc w:val="center"/>
        <w:rPr>
          <w:b/>
          <w:sz w:val="24"/>
          <w:szCs w:val="24"/>
          <w:lang w:val="ru-RU"/>
        </w:rPr>
      </w:pPr>
    </w:p>
    <w:tbl>
      <w:tblPr>
        <w:tblW w:w="5396" w:type="pct"/>
        <w:tblLook w:val="00A0" w:firstRow="1" w:lastRow="0" w:firstColumn="1" w:lastColumn="0" w:noHBand="0" w:noVBand="0"/>
      </w:tblPr>
      <w:tblGrid>
        <w:gridCol w:w="412"/>
        <w:gridCol w:w="1828"/>
        <w:gridCol w:w="2057"/>
        <w:gridCol w:w="1762"/>
        <w:gridCol w:w="2203"/>
        <w:gridCol w:w="2751"/>
      </w:tblGrid>
      <w:tr w:rsidR="004F071F" w:rsidRPr="000C3100" w:rsidTr="00431B86">
        <w:tc>
          <w:tcPr>
            <w:tcW w:w="187" w:type="pct"/>
          </w:tcPr>
          <w:p w:rsidR="004F071F" w:rsidRPr="000C3100" w:rsidRDefault="004F071F" w:rsidP="00431B86">
            <w:pPr>
              <w:pStyle w:val="15"/>
              <w:jc w:val="center"/>
              <w:rPr>
                <w:sz w:val="18"/>
                <w:szCs w:val="18"/>
                <w:lang w:val="ru-RU"/>
              </w:rPr>
            </w:pPr>
            <w:r w:rsidRPr="000C3100">
              <w:rPr>
                <w:sz w:val="18"/>
                <w:szCs w:val="18"/>
                <w:lang w:val="ru-RU"/>
              </w:rPr>
              <w:t>№</w:t>
            </w:r>
          </w:p>
        </w:tc>
        <w:tc>
          <w:tcPr>
            <w:tcW w:w="830" w:type="pct"/>
          </w:tcPr>
          <w:p w:rsidR="004F071F" w:rsidRPr="000C3100" w:rsidRDefault="004F071F" w:rsidP="00431B86">
            <w:pPr>
              <w:pStyle w:val="15"/>
              <w:jc w:val="center"/>
              <w:rPr>
                <w:sz w:val="18"/>
                <w:szCs w:val="18"/>
                <w:lang w:val="ru-RU"/>
              </w:rPr>
            </w:pPr>
            <w:r w:rsidRPr="000C3100">
              <w:rPr>
                <w:sz w:val="18"/>
                <w:szCs w:val="18"/>
                <w:lang w:val="ru-RU"/>
              </w:rPr>
              <w:t>Наименование обязательств</w:t>
            </w:r>
          </w:p>
        </w:tc>
        <w:tc>
          <w:tcPr>
            <w:tcW w:w="934" w:type="pct"/>
          </w:tcPr>
          <w:p w:rsidR="004F071F" w:rsidRPr="000C3100" w:rsidRDefault="004F071F" w:rsidP="00431B86">
            <w:pPr>
              <w:pStyle w:val="15"/>
              <w:jc w:val="center"/>
              <w:rPr>
                <w:sz w:val="18"/>
                <w:szCs w:val="18"/>
                <w:lang w:val="ru-RU"/>
              </w:rPr>
            </w:pPr>
            <w:r w:rsidRPr="000C3100">
              <w:rPr>
                <w:sz w:val="18"/>
                <w:szCs w:val="18"/>
                <w:lang w:val="ru-RU"/>
              </w:rPr>
              <w:t>Состав обязательств</w:t>
            </w:r>
          </w:p>
        </w:tc>
        <w:tc>
          <w:tcPr>
            <w:tcW w:w="800" w:type="pct"/>
          </w:tcPr>
          <w:p w:rsidR="004F071F" w:rsidRPr="000C3100" w:rsidRDefault="004F071F" w:rsidP="00431B86">
            <w:pPr>
              <w:pStyle w:val="15"/>
              <w:jc w:val="center"/>
              <w:rPr>
                <w:sz w:val="18"/>
                <w:szCs w:val="18"/>
                <w:lang w:val="ru-RU"/>
              </w:rPr>
            </w:pPr>
            <w:r w:rsidRPr="000C3100">
              <w:rPr>
                <w:sz w:val="18"/>
                <w:szCs w:val="18"/>
                <w:lang w:val="ru-RU"/>
              </w:rPr>
              <w:t>Дата начала выполнения обязательств</w:t>
            </w:r>
          </w:p>
        </w:tc>
        <w:tc>
          <w:tcPr>
            <w:tcW w:w="1000" w:type="pct"/>
          </w:tcPr>
          <w:p w:rsidR="004F071F" w:rsidRPr="000C3100" w:rsidRDefault="004F071F" w:rsidP="00431B86">
            <w:pPr>
              <w:pStyle w:val="15"/>
              <w:jc w:val="center"/>
              <w:rPr>
                <w:sz w:val="18"/>
                <w:szCs w:val="18"/>
                <w:lang w:val="ru-RU"/>
              </w:rPr>
            </w:pPr>
            <w:r w:rsidRPr="000C3100">
              <w:rPr>
                <w:sz w:val="18"/>
                <w:szCs w:val="18"/>
                <w:lang w:val="ru-RU"/>
              </w:rPr>
              <w:t>Дата окончания выполнения обязательств</w:t>
            </w:r>
          </w:p>
        </w:tc>
        <w:tc>
          <w:tcPr>
            <w:tcW w:w="1249" w:type="pct"/>
          </w:tcPr>
          <w:p w:rsidR="004F071F" w:rsidRPr="000C3100" w:rsidRDefault="004F071F" w:rsidP="00431B86">
            <w:pPr>
              <w:pStyle w:val="15"/>
              <w:jc w:val="center"/>
              <w:rPr>
                <w:sz w:val="18"/>
                <w:szCs w:val="18"/>
                <w:lang w:val="ru-RU"/>
              </w:rPr>
            </w:pPr>
            <w:r w:rsidRPr="000C3100">
              <w:rPr>
                <w:sz w:val="18"/>
                <w:szCs w:val="18"/>
                <w:lang w:val="ru-RU"/>
              </w:rPr>
              <w:t xml:space="preserve">Полученный результат, </w:t>
            </w:r>
          </w:p>
          <w:p w:rsidR="004F071F" w:rsidRPr="000C3100" w:rsidRDefault="004F071F" w:rsidP="00431B86">
            <w:pPr>
              <w:pStyle w:val="15"/>
              <w:jc w:val="center"/>
              <w:rPr>
                <w:sz w:val="18"/>
                <w:szCs w:val="18"/>
                <w:lang w:val="ru-RU"/>
              </w:rPr>
            </w:pPr>
            <w:r w:rsidRPr="000C3100">
              <w:rPr>
                <w:sz w:val="18"/>
                <w:szCs w:val="18"/>
                <w:lang w:val="ru-RU"/>
              </w:rPr>
              <w:t>отчетные документы</w:t>
            </w:r>
          </w:p>
        </w:tc>
      </w:tr>
      <w:tr w:rsidR="004F071F" w:rsidRPr="000C3100" w:rsidTr="00431B86">
        <w:trPr>
          <w:trHeight w:val="424"/>
        </w:trPr>
        <w:tc>
          <w:tcPr>
            <w:tcW w:w="187" w:type="pct"/>
          </w:tcPr>
          <w:p w:rsidR="004F071F" w:rsidRPr="000C3100" w:rsidRDefault="004F071F" w:rsidP="00431B86">
            <w:pPr>
              <w:pStyle w:val="15"/>
              <w:jc w:val="center"/>
              <w:rPr>
                <w:sz w:val="18"/>
                <w:lang w:val="ru-RU"/>
              </w:rPr>
            </w:pPr>
            <w:r w:rsidRPr="000C3100">
              <w:rPr>
                <w:sz w:val="18"/>
                <w:lang w:val="ru-RU"/>
              </w:rPr>
              <w:t>1</w:t>
            </w:r>
          </w:p>
        </w:tc>
        <w:tc>
          <w:tcPr>
            <w:tcW w:w="830" w:type="pct"/>
          </w:tcPr>
          <w:p w:rsidR="004F071F" w:rsidRPr="00A30AC0" w:rsidRDefault="004F071F" w:rsidP="00431B86">
            <w:pPr>
              <w:pStyle w:val="15"/>
              <w:rPr>
                <w:sz w:val="18"/>
                <w:lang w:val="ru-RU"/>
              </w:rPr>
            </w:pPr>
            <w:r w:rsidRPr="00A30AC0">
              <w:rPr>
                <w:sz w:val="18"/>
                <w:lang w:val="ru-RU"/>
              </w:rPr>
              <w:t>Установка ж/б опор СВ-95</w:t>
            </w:r>
          </w:p>
        </w:tc>
        <w:tc>
          <w:tcPr>
            <w:tcW w:w="934" w:type="pct"/>
          </w:tcPr>
          <w:p w:rsidR="004F071F" w:rsidRPr="00A30AC0" w:rsidRDefault="004F071F" w:rsidP="00431B86">
            <w:pPr>
              <w:pStyle w:val="15"/>
              <w:rPr>
                <w:sz w:val="18"/>
                <w:szCs w:val="18"/>
                <w:lang w:val="ru-RU"/>
              </w:rPr>
            </w:pPr>
            <w:r>
              <w:rPr>
                <w:sz w:val="18"/>
                <w:szCs w:val="18"/>
                <w:lang w:val="ru-RU"/>
              </w:rPr>
              <w:t>55 шт.</w:t>
            </w:r>
          </w:p>
        </w:tc>
        <w:tc>
          <w:tcPr>
            <w:tcW w:w="800" w:type="pct"/>
          </w:tcPr>
          <w:p w:rsidR="004F071F" w:rsidRPr="00A30AC0" w:rsidRDefault="004F071F" w:rsidP="00431B86">
            <w:pPr>
              <w:pStyle w:val="15"/>
              <w:rPr>
                <w:sz w:val="18"/>
                <w:szCs w:val="18"/>
                <w:lang w:val="ru-RU"/>
              </w:rPr>
            </w:pPr>
            <w:r>
              <w:rPr>
                <w:sz w:val="18"/>
                <w:szCs w:val="18"/>
                <w:lang w:val="ru-RU"/>
              </w:rPr>
              <w:t>24.07.17</w:t>
            </w:r>
          </w:p>
        </w:tc>
        <w:tc>
          <w:tcPr>
            <w:tcW w:w="1000" w:type="pct"/>
          </w:tcPr>
          <w:p w:rsidR="004F071F" w:rsidRPr="00A30AC0" w:rsidRDefault="004F071F" w:rsidP="00431B86">
            <w:pPr>
              <w:pStyle w:val="15"/>
              <w:rPr>
                <w:sz w:val="18"/>
                <w:szCs w:val="18"/>
                <w:lang w:val="ru-RU"/>
              </w:rPr>
            </w:pPr>
            <w:r>
              <w:rPr>
                <w:sz w:val="18"/>
                <w:szCs w:val="18"/>
                <w:lang w:val="ru-RU"/>
              </w:rPr>
              <w:t>28.07.17</w:t>
            </w:r>
          </w:p>
        </w:tc>
        <w:tc>
          <w:tcPr>
            <w:tcW w:w="1249" w:type="pct"/>
          </w:tcPr>
          <w:p w:rsidR="004F071F" w:rsidRPr="000C3100" w:rsidRDefault="004F071F" w:rsidP="00431B86">
            <w:pPr>
              <w:pStyle w:val="15"/>
              <w:rPr>
                <w:sz w:val="18"/>
                <w:szCs w:val="18"/>
                <w:lang w:val="ru-RU"/>
              </w:rPr>
            </w:pPr>
            <w:r>
              <w:rPr>
                <w:sz w:val="18"/>
                <w:szCs w:val="18"/>
                <w:lang w:val="ru-RU"/>
              </w:rPr>
              <w:t>Акты КС-2, КС-3</w:t>
            </w:r>
          </w:p>
        </w:tc>
      </w:tr>
      <w:tr w:rsidR="004F071F" w:rsidRPr="000C3100" w:rsidTr="00431B86">
        <w:trPr>
          <w:trHeight w:val="461"/>
        </w:trPr>
        <w:tc>
          <w:tcPr>
            <w:tcW w:w="187" w:type="pct"/>
          </w:tcPr>
          <w:p w:rsidR="004F071F" w:rsidRPr="000C3100" w:rsidRDefault="004F071F" w:rsidP="00431B86">
            <w:pPr>
              <w:pStyle w:val="15"/>
              <w:jc w:val="center"/>
              <w:rPr>
                <w:sz w:val="18"/>
                <w:lang w:val="ru-RU"/>
              </w:rPr>
            </w:pPr>
            <w:r w:rsidRPr="000C3100">
              <w:rPr>
                <w:sz w:val="18"/>
                <w:lang w:val="ru-RU"/>
              </w:rPr>
              <w:t>2</w:t>
            </w:r>
          </w:p>
        </w:tc>
        <w:tc>
          <w:tcPr>
            <w:tcW w:w="830" w:type="pct"/>
          </w:tcPr>
          <w:p w:rsidR="004F071F" w:rsidRPr="000C3100" w:rsidRDefault="004F071F" w:rsidP="00431B86">
            <w:pPr>
              <w:pStyle w:val="15"/>
              <w:rPr>
                <w:sz w:val="18"/>
                <w:szCs w:val="18"/>
                <w:lang w:val="ru-RU"/>
              </w:rPr>
            </w:pPr>
            <w:r>
              <w:rPr>
                <w:sz w:val="18"/>
                <w:szCs w:val="18"/>
                <w:lang w:val="ru-RU"/>
              </w:rPr>
              <w:t>Установка ж/б опор СВ-10</w:t>
            </w:r>
            <w:r w:rsidRPr="00A30AC0">
              <w:rPr>
                <w:sz w:val="18"/>
                <w:szCs w:val="18"/>
                <w:lang w:val="ru-RU"/>
              </w:rPr>
              <w:t>5</w:t>
            </w:r>
          </w:p>
        </w:tc>
        <w:tc>
          <w:tcPr>
            <w:tcW w:w="934" w:type="pct"/>
          </w:tcPr>
          <w:p w:rsidR="004F071F" w:rsidRPr="00A30AC0" w:rsidRDefault="004F071F" w:rsidP="00431B86">
            <w:pPr>
              <w:pStyle w:val="15"/>
              <w:rPr>
                <w:sz w:val="18"/>
                <w:szCs w:val="18"/>
                <w:lang w:val="ru-RU"/>
              </w:rPr>
            </w:pPr>
            <w:r>
              <w:rPr>
                <w:sz w:val="18"/>
                <w:szCs w:val="18"/>
                <w:lang w:val="ru-RU"/>
              </w:rPr>
              <w:t>18 шт.</w:t>
            </w:r>
          </w:p>
        </w:tc>
        <w:tc>
          <w:tcPr>
            <w:tcW w:w="800" w:type="pct"/>
          </w:tcPr>
          <w:p w:rsidR="004F071F" w:rsidRPr="00A30AC0" w:rsidRDefault="004F071F" w:rsidP="00431B86">
            <w:pPr>
              <w:pStyle w:val="15"/>
              <w:rPr>
                <w:sz w:val="18"/>
                <w:szCs w:val="18"/>
                <w:lang w:val="ru-RU"/>
              </w:rPr>
            </w:pPr>
            <w:r>
              <w:rPr>
                <w:sz w:val="18"/>
                <w:szCs w:val="18"/>
                <w:lang w:val="ru-RU"/>
              </w:rPr>
              <w:t>24.07.17</w:t>
            </w:r>
          </w:p>
        </w:tc>
        <w:tc>
          <w:tcPr>
            <w:tcW w:w="1000" w:type="pct"/>
          </w:tcPr>
          <w:p w:rsidR="004F071F" w:rsidRPr="00A30AC0" w:rsidRDefault="004F071F" w:rsidP="00431B86">
            <w:pPr>
              <w:pStyle w:val="15"/>
              <w:rPr>
                <w:sz w:val="18"/>
                <w:szCs w:val="18"/>
                <w:lang w:val="ru-RU"/>
              </w:rPr>
            </w:pPr>
            <w:r>
              <w:rPr>
                <w:sz w:val="18"/>
                <w:szCs w:val="18"/>
                <w:lang w:val="ru-RU"/>
              </w:rPr>
              <w:t>28.07.17</w:t>
            </w:r>
          </w:p>
        </w:tc>
        <w:tc>
          <w:tcPr>
            <w:tcW w:w="1249" w:type="pct"/>
          </w:tcPr>
          <w:p w:rsidR="004F071F" w:rsidRPr="000C3100" w:rsidRDefault="004F071F" w:rsidP="00431B86">
            <w:pPr>
              <w:pStyle w:val="15"/>
              <w:rPr>
                <w:sz w:val="18"/>
                <w:szCs w:val="18"/>
                <w:lang w:val="ru-RU"/>
              </w:rPr>
            </w:pPr>
            <w:r>
              <w:rPr>
                <w:sz w:val="18"/>
                <w:szCs w:val="18"/>
                <w:lang w:val="ru-RU"/>
              </w:rPr>
              <w:t>Акты КС-2, КС-3</w:t>
            </w:r>
          </w:p>
        </w:tc>
      </w:tr>
      <w:permEnd w:id="88157423"/>
    </w:tbl>
    <w:p w:rsidR="004F071F" w:rsidRDefault="004F071F" w:rsidP="004F071F">
      <w:pPr>
        <w:pStyle w:val="afff2"/>
        <w:spacing w:line="360" w:lineRule="auto"/>
        <w:jc w:val="left"/>
      </w:pPr>
    </w:p>
    <w:tbl>
      <w:tblPr>
        <w:tblW w:w="9854" w:type="dxa"/>
        <w:tblLayout w:type="fixed"/>
        <w:tblLook w:val="0000" w:firstRow="0" w:lastRow="0" w:firstColumn="0" w:lastColumn="0" w:noHBand="0" w:noVBand="0"/>
      </w:tblPr>
      <w:tblGrid>
        <w:gridCol w:w="4927"/>
        <w:gridCol w:w="4927"/>
      </w:tblGrid>
      <w:tr w:rsidR="004F071F" w:rsidRPr="000C3100" w:rsidTr="00431B86">
        <w:tc>
          <w:tcPr>
            <w:tcW w:w="4927" w:type="dxa"/>
          </w:tcPr>
          <w:p w:rsidR="004F071F" w:rsidRPr="000C3100" w:rsidRDefault="004F071F" w:rsidP="00431B86">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F071F" w:rsidRPr="000C3100" w:rsidRDefault="004F071F" w:rsidP="00431B86">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F071F" w:rsidRPr="000C3100" w:rsidTr="00431B86">
        <w:tc>
          <w:tcPr>
            <w:tcW w:w="4927" w:type="dxa"/>
          </w:tcPr>
          <w:p w:rsidR="004F071F" w:rsidRDefault="004F071F" w:rsidP="00431B86">
            <w:pPr>
              <w:pStyle w:val="15"/>
              <w:jc w:val="center"/>
              <w:rPr>
                <w:sz w:val="26"/>
                <w:szCs w:val="26"/>
                <w:lang w:val="ru-RU"/>
              </w:rPr>
            </w:pPr>
          </w:p>
          <w:p w:rsidR="004F071F" w:rsidRDefault="004F071F" w:rsidP="00431B86">
            <w:pPr>
              <w:pStyle w:val="15"/>
              <w:jc w:val="center"/>
              <w:rPr>
                <w:sz w:val="26"/>
                <w:szCs w:val="26"/>
                <w:lang w:val="ru-RU"/>
              </w:rPr>
            </w:pPr>
            <w:r>
              <w:rPr>
                <w:sz w:val="26"/>
                <w:szCs w:val="26"/>
                <w:lang w:val="ru-RU"/>
              </w:rPr>
              <w:t>Заместитель генерального директора-директор по экономике и финансам</w:t>
            </w:r>
          </w:p>
          <w:p w:rsidR="004F071F" w:rsidRPr="000F5090" w:rsidRDefault="004F071F" w:rsidP="00431B86">
            <w:pPr>
              <w:pStyle w:val="15"/>
              <w:jc w:val="center"/>
              <w:rPr>
                <w:sz w:val="26"/>
                <w:szCs w:val="26"/>
                <w:lang w:val="ru-RU"/>
              </w:rPr>
            </w:pPr>
            <w:r>
              <w:rPr>
                <w:sz w:val="26"/>
                <w:szCs w:val="26"/>
                <w:lang w:val="ru-RU"/>
              </w:rPr>
              <w:t>С.Н. Пузиков</w:t>
            </w:r>
          </w:p>
          <w:p w:rsidR="004F071F" w:rsidRPr="000F5090" w:rsidRDefault="004F071F" w:rsidP="00431B86">
            <w:pPr>
              <w:pStyle w:val="15"/>
              <w:jc w:val="center"/>
              <w:rPr>
                <w:sz w:val="26"/>
                <w:szCs w:val="26"/>
                <w:lang w:val="ru-RU"/>
              </w:rPr>
            </w:pPr>
            <w:r w:rsidRPr="000F5090">
              <w:rPr>
                <w:sz w:val="26"/>
                <w:szCs w:val="26"/>
                <w:lang w:val="ru-RU"/>
              </w:rPr>
              <w:t xml:space="preserve">_____________ </w:t>
            </w:r>
          </w:p>
          <w:p w:rsidR="004F071F" w:rsidRPr="000C3100" w:rsidRDefault="004F071F" w:rsidP="00431B86">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F071F" w:rsidRPr="000F5090" w:rsidRDefault="004F071F" w:rsidP="00431B86">
            <w:pPr>
              <w:pStyle w:val="15"/>
              <w:jc w:val="center"/>
              <w:rPr>
                <w:sz w:val="26"/>
                <w:szCs w:val="26"/>
                <w:lang w:val="ru-RU"/>
              </w:rPr>
            </w:pPr>
          </w:p>
          <w:p w:rsidR="004F071F" w:rsidRPr="000F5090" w:rsidRDefault="004F071F" w:rsidP="00431B86">
            <w:pPr>
              <w:pStyle w:val="15"/>
              <w:jc w:val="center"/>
              <w:rPr>
                <w:sz w:val="26"/>
                <w:szCs w:val="26"/>
                <w:lang w:val="ru-RU"/>
              </w:rPr>
            </w:pPr>
            <w:r w:rsidRPr="000F5090">
              <w:rPr>
                <w:sz w:val="26"/>
                <w:szCs w:val="26"/>
                <w:lang w:val="ru-RU"/>
              </w:rPr>
              <w:t xml:space="preserve">Генеральный директор </w:t>
            </w:r>
          </w:p>
          <w:p w:rsidR="004F071F" w:rsidRPr="000F5090" w:rsidRDefault="004F071F" w:rsidP="00431B86">
            <w:pPr>
              <w:pStyle w:val="15"/>
              <w:jc w:val="center"/>
              <w:rPr>
                <w:sz w:val="26"/>
                <w:szCs w:val="26"/>
                <w:lang w:val="ru-RU"/>
              </w:rPr>
            </w:pPr>
            <w:r w:rsidRPr="000F5090">
              <w:rPr>
                <w:sz w:val="26"/>
                <w:szCs w:val="26"/>
                <w:lang w:val="ru-RU"/>
              </w:rPr>
              <w:t>ООО «Компаньон»</w:t>
            </w:r>
          </w:p>
          <w:p w:rsidR="004F071F" w:rsidRPr="000F5090" w:rsidRDefault="004F071F" w:rsidP="00431B86">
            <w:pPr>
              <w:pStyle w:val="15"/>
              <w:jc w:val="center"/>
              <w:rPr>
                <w:sz w:val="26"/>
                <w:szCs w:val="26"/>
                <w:lang w:val="ru-RU"/>
              </w:rPr>
            </w:pPr>
            <w:r w:rsidRPr="000F5090">
              <w:rPr>
                <w:sz w:val="26"/>
                <w:szCs w:val="26"/>
                <w:lang w:val="ru-RU"/>
              </w:rPr>
              <w:t xml:space="preserve">А.В. </w:t>
            </w:r>
            <w:proofErr w:type="spellStart"/>
            <w:r w:rsidRPr="000F5090">
              <w:rPr>
                <w:sz w:val="26"/>
                <w:szCs w:val="26"/>
                <w:lang w:val="ru-RU"/>
              </w:rPr>
              <w:t>Легостаев</w:t>
            </w:r>
            <w:proofErr w:type="spellEnd"/>
          </w:p>
          <w:p w:rsidR="004F071F" w:rsidRPr="009271AE" w:rsidRDefault="004F071F" w:rsidP="00431B86">
            <w:pPr>
              <w:pStyle w:val="15"/>
              <w:jc w:val="center"/>
              <w:rPr>
                <w:sz w:val="26"/>
                <w:szCs w:val="26"/>
              </w:rPr>
            </w:pPr>
            <w:r w:rsidRPr="009271AE">
              <w:rPr>
                <w:sz w:val="26"/>
                <w:szCs w:val="26"/>
              </w:rPr>
              <w:t xml:space="preserve">_____________ </w:t>
            </w:r>
          </w:p>
          <w:p w:rsidR="004F071F" w:rsidRPr="000C3100" w:rsidRDefault="004F071F" w:rsidP="00431B86">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r>
    </w:tbl>
    <w:p w:rsidR="004F071F" w:rsidRPr="000C3100" w:rsidRDefault="004F071F" w:rsidP="004F071F">
      <w:pPr>
        <w:pStyle w:val="afff2"/>
        <w:spacing w:line="360" w:lineRule="auto"/>
        <w:jc w:val="left"/>
      </w:pPr>
    </w:p>
    <w:p w:rsidR="004F071F" w:rsidRPr="004F071F" w:rsidRDefault="004F071F" w:rsidP="004F071F">
      <w:pPr>
        <w:rPr>
          <w:rFonts w:eastAsia="MS Mincho"/>
          <w:lang w:val="x-none" w:eastAsia="x-none"/>
        </w:rPr>
      </w:pPr>
    </w:p>
    <w:sectPr w:rsidR="004F071F" w:rsidRPr="004F071F"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71F" w:rsidRDefault="004F071F" w:rsidP="00A92A20">
    <w:pPr>
      <w:pStyle w:val="aa"/>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sidR="00A30215">
      <w:rPr>
        <w:rStyle w:val="afc"/>
        <w:noProof/>
      </w:rPr>
      <w:t>34</w:t>
    </w:r>
    <w:r>
      <w:rPr>
        <w:rStyle w:val="afc"/>
      </w:rPr>
      <w:fldChar w:fldCharType="end"/>
    </w:r>
  </w:p>
  <w:p w:rsidR="004F071F" w:rsidRDefault="004F071F" w:rsidP="0026433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A30215">
      <w:rPr>
        <w:noProof/>
      </w:rPr>
      <w:t>14</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A30215">
          <w:rPr>
            <w:noProof/>
          </w:rPr>
          <w:t>15</w:t>
        </w:r>
        <w:r>
          <w:fldChar w:fldCharType="end"/>
        </w:r>
      </w:p>
    </w:sdtContent>
  </w:sdt>
  <w:p w:rsidR="003E3E18" w:rsidRDefault="003E3E1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71F" w:rsidRDefault="004F071F" w:rsidP="00DF2FB3">
    <w:pPr>
      <w:pStyle w:val="a8"/>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rsidR="004F071F" w:rsidRDefault="004F071F">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71F" w:rsidRDefault="004F071F" w:rsidP="00DF2FB3">
    <w:pPr>
      <w:pStyle w:val="a8"/>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separate"/>
    </w:r>
    <w:r w:rsidR="00A30215">
      <w:rPr>
        <w:rStyle w:val="afc"/>
        <w:noProof/>
      </w:rPr>
      <w:t>34</w:t>
    </w:r>
    <w:r>
      <w:rPr>
        <w:rStyle w:val="afc"/>
      </w:rPr>
      <w:fldChar w:fldCharType="end"/>
    </w:r>
  </w:p>
  <w:p w:rsidR="004F071F" w:rsidRDefault="004F071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221610D"/>
    <w:multiLevelType w:val="multilevel"/>
    <w:tmpl w:val="E67E1070"/>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9A661BF"/>
    <w:multiLevelType w:val="multilevel"/>
    <w:tmpl w:val="5706E44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AD63DA7"/>
    <w:multiLevelType w:val="multilevel"/>
    <w:tmpl w:val="FEE2C3E4"/>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0"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2A73A3"/>
    <w:multiLevelType w:val="multilevel"/>
    <w:tmpl w:val="CDD62516"/>
    <w:lvl w:ilvl="0">
      <w:start w:val="2"/>
      <w:numFmt w:val="decimal"/>
      <w:lvlText w:val="%1."/>
      <w:lvlJc w:val="left"/>
      <w:pPr>
        <w:tabs>
          <w:tab w:val="num" w:pos="360"/>
        </w:tabs>
        <w:ind w:left="360" w:hanging="360"/>
      </w:pPr>
      <w:rPr>
        <w:rFonts w:hint="default"/>
      </w:rPr>
    </w:lvl>
    <w:lvl w:ilvl="1">
      <w:start w:val="1"/>
      <w:numFmt w:val="decimal"/>
      <w:isLgl/>
      <w:lvlText w:val="%1.%2."/>
      <w:lvlJc w:val="left"/>
      <w:pPr>
        <w:ind w:left="1271" w:hanging="420"/>
      </w:pPr>
      <w:rPr>
        <w:rFonts w:hint="default"/>
        <w:i w:val="0"/>
      </w:rPr>
    </w:lvl>
    <w:lvl w:ilvl="2">
      <w:start w:val="1"/>
      <w:numFmt w:val="decimal"/>
      <w:isLgl/>
      <w:lvlText w:val="%1.%2.%3."/>
      <w:lvlJc w:val="left"/>
      <w:pPr>
        <w:ind w:left="2422" w:hanging="720"/>
      </w:pPr>
      <w:rPr>
        <w:rFonts w:hint="default"/>
        <w:i w:val="0"/>
      </w:rPr>
    </w:lvl>
    <w:lvl w:ilvl="3">
      <w:start w:val="1"/>
      <w:numFmt w:val="decimal"/>
      <w:isLgl/>
      <w:lvlText w:val="%1.%2.%3.%4."/>
      <w:lvlJc w:val="left"/>
      <w:pPr>
        <w:ind w:left="3273" w:hanging="720"/>
      </w:pPr>
      <w:rPr>
        <w:rFonts w:hint="default"/>
        <w:i w:val="0"/>
      </w:rPr>
    </w:lvl>
    <w:lvl w:ilvl="4">
      <w:start w:val="1"/>
      <w:numFmt w:val="decimal"/>
      <w:isLgl/>
      <w:lvlText w:val="%1.%2.%3.%4.%5."/>
      <w:lvlJc w:val="left"/>
      <w:pPr>
        <w:ind w:left="4484" w:hanging="1080"/>
      </w:pPr>
      <w:rPr>
        <w:rFonts w:hint="default"/>
        <w:i w:val="0"/>
      </w:rPr>
    </w:lvl>
    <w:lvl w:ilvl="5">
      <w:start w:val="1"/>
      <w:numFmt w:val="decimal"/>
      <w:isLgl/>
      <w:lvlText w:val="%1.%2.%3.%4.%5.%6."/>
      <w:lvlJc w:val="left"/>
      <w:pPr>
        <w:ind w:left="5335" w:hanging="1080"/>
      </w:pPr>
      <w:rPr>
        <w:rFonts w:hint="default"/>
        <w:i w:val="0"/>
      </w:rPr>
    </w:lvl>
    <w:lvl w:ilvl="6">
      <w:start w:val="1"/>
      <w:numFmt w:val="decimal"/>
      <w:isLgl/>
      <w:lvlText w:val="%1.%2.%3.%4.%5.%6.%7."/>
      <w:lvlJc w:val="left"/>
      <w:pPr>
        <w:ind w:left="6546" w:hanging="1440"/>
      </w:pPr>
      <w:rPr>
        <w:rFonts w:hint="default"/>
        <w:i w:val="0"/>
      </w:rPr>
    </w:lvl>
    <w:lvl w:ilvl="7">
      <w:start w:val="1"/>
      <w:numFmt w:val="decimal"/>
      <w:isLgl/>
      <w:lvlText w:val="%1.%2.%3.%4.%5.%6.%7.%8."/>
      <w:lvlJc w:val="left"/>
      <w:pPr>
        <w:ind w:left="7397" w:hanging="1440"/>
      </w:pPr>
      <w:rPr>
        <w:rFonts w:hint="default"/>
        <w:i w:val="0"/>
      </w:rPr>
    </w:lvl>
    <w:lvl w:ilvl="8">
      <w:start w:val="1"/>
      <w:numFmt w:val="decimal"/>
      <w:isLgl/>
      <w:lvlText w:val="%1.%2.%3.%4.%5.%6.%7.%8.%9."/>
      <w:lvlJc w:val="left"/>
      <w:pPr>
        <w:ind w:left="8608" w:hanging="1800"/>
      </w:pPr>
      <w:rPr>
        <w:rFonts w:hint="default"/>
        <w:i w:val="0"/>
      </w:rPr>
    </w:lvl>
  </w:abstractNum>
  <w:abstractNum w:abstractNumId="23" w15:restartNumberingAfterBreak="0">
    <w:nsid w:val="2CA029CE"/>
    <w:multiLevelType w:val="multilevel"/>
    <w:tmpl w:val="034CDDDE"/>
    <w:lvl w:ilvl="0">
      <w:start w:val="1"/>
      <w:numFmt w:val="decimal"/>
      <w:lvlText w:val="%1."/>
      <w:lvlJc w:val="left"/>
      <w:pPr>
        <w:ind w:left="-66" w:hanging="360"/>
      </w:pPr>
      <w:rPr>
        <w:rFonts w:hint="default"/>
      </w:rPr>
    </w:lvl>
    <w:lvl w:ilvl="1">
      <w:start w:val="1"/>
      <w:numFmt w:val="decimal"/>
      <w:isLgl/>
      <w:lvlText w:val="%1.%2."/>
      <w:lvlJc w:val="left"/>
      <w:pPr>
        <w:ind w:left="-350" w:hanging="360"/>
      </w:pPr>
      <w:rPr>
        <w:rFonts w:hint="default"/>
      </w:rPr>
    </w:lvl>
    <w:lvl w:ilvl="2">
      <w:start w:val="1"/>
      <w:numFmt w:val="decimal"/>
      <w:isLgl/>
      <w:lvlText w:val="%1.%2.%3."/>
      <w:lvlJc w:val="left"/>
      <w:pPr>
        <w:ind w:left="152" w:hanging="720"/>
      </w:pPr>
      <w:rPr>
        <w:rFonts w:hint="default"/>
      </w:rPr>
    </w:lvl>
    <w:lvl w:ilvl="3">
      <w:start w:val="1"/>
      <w:numFmt w:val="decimal"/>
      <w:isLgl/>
      <w:lvlText w:val="%1.%2.%3.%4."/>
      <w:lvlJc w:val="left"/>
      <w:pPr>
        <w:ind w:left="152" w:hanging="720"/>
      </w:pPr>
      <w:rPr>
        <w:rFonts w:hint="default"/>
      </w:rPr>
    </w:lvl>
    <w:lvl w:ilvl="4">
      <w:start w:val="1"/>
      <w:numFmt w:val="decimal"/>
      <w:isLgl/>
      <w:lvlText w:val="%1.%2.%3.%4.%5."/>
      <w:lvlJc w:val="left"/>
      <w:pPr>
        <w:ind w:left="512" w:hanging="1080"/>
      </w:pPr>
      <w:rPr>
        <w:rFonts w:hint="default"/>
      </w:rPr>
    </w:lvl>
    <w:lvl w:ilvl="5">
      <w:start w:val="1"/>
      <w:numFmt w:val="decimal"/>
      <w:isLgl/>
      <w:lvlText w:val="%1.%2.%3.%4.%5.%6."/>
      <w:lvlJc w:val="left"/>
      <w:pPr>
        <w:ind w:left="512" w:hanging="1080"/>
      </w:pPr>
      <w:rPr>
        <w:rFonts w:hint="default"/>
      </w:rPr>
    </w:lvl>
    <w:lvl w:ilvl="6">
      <w:start w:val="1"/>
      <w:numFmt w:val="decimal"/>
      <w:isLgl/>
      <w:lvlText w:val="%1.%2.%3.%4.%5.%6.%7."/>
      <w:lvlJc w:val="left"/>
      <w:pPr>
        <w:ind w:left="872" w:hanging="1440"/>
      </w:pPr>
      <w:rPr>
        <w:rFonts w:hint="default"/>
      </w:rPr>
    </w:lvl>
    <w:lvl w:ilvl="7">
      <w:start w:val="1"/>
      <w:numFmt w:val="decimal"/>
      <w:isLgl/>
      <w:lvlText w:val="%1.%2.%3.%4.%5.%6.%7.%8."/>
      <w:lvlJc w:val="left"/>
      <w:pPr>
        <w:ind w:left="872" w:hanging="1440"/>
      </w:pPr>
      <w:rPr>
        <w:rFonts w:hint="default"/>
      </w:rPr>
    </w:lvl>
    <w:lvl w:ilvl="8">
      <w:start w:val="1"/>
      <w:numFmt w:val="decimal"/>
      <w:isLgl/>
      <w:lvlText w:val="%1.%2.%3.%4.%5.%6.%7.%8.%9."/>
      <w:lvlJc w:val="left"/>
      <w:pPr>
        <w:ind w:left="1232" w:hanging="1800"/>
      </w:pPr>
      <w:rPr>
        <w:rFonts w:hint="default"/>
      </w:rPr>
    </w:lvl>
  </w:abstractNum>
  <w:abstractNum w:abstractNumId="24"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4792A59"/>
    <w:multiLevelType w:val="hybridMultilevel"/>
    <w:tmpl w:val="7884E65C"/>
    <w:lvl w:ilvl="0" w:tplc="E460D90E">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E7266C"/>
    <w:multiLevelType w:val="hybridMultilevel"/>
    <w:tmpl w:val="03C273F8"/>
    <w:lvl w:ilvl="0" w:tplc="A5621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79F86AB8"/>
    <w:multiLevelType w:val="hybridMultilevel"/>
    <w:tmpl w:val="59244A36"/>
    <w:lvl w:ilvl="0" w:tplc="2060754C">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42"/>
  </w:num>
  <w:num w:numId="2">
    <w:abstractNumId w:val="29"/>
  </w:num>
  <w:num w:numId="3">
    <w:abstractNumId w:val="26"/>
  </w:num>
  <w:num w:numId="4">
    <w:abstractNumId w:val="39"/>
  </w:num>
  <w:num w:numId="5">
    <w:abstractNumId w:val="36"/>
  </w:num>
  <w:num w:numId="6">
    <w:abstractNumId w:val="25"/>
  </w:num>
  <w:num w:numId="7">
    <w:abstractNumId w:val="27"/>
  </w:num>
  <w:num w:numId="8">
    <w:abstractNumId w:val="19"/>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20"/>
  </w:num>
  <w:num w:numId="17">
    <w:abstractNumId w:val="7"/>
  </w:num>
  <w:num w:numId="18">
    <w:abstractNumId w:val="30"/>
  </w:num>
  <w:num w:numId="19">
    <w:abstractNumId w:val="33"/>
  </w:num>
  <w:num w:numId="20">
    <w:abstractNumId w:val="16"/>
  </w:num>
  <w:num w:numId="21">
    <w:abstractNumId w:val="17"/>
  </w:num>
  <w:num w:numId="22">
    <w:abstractNumId w:val="31"/>
  </w:num>
  <w:num w:numId="23">
    <w:abstractNumId w:val="34"/>
  </w:num>
  <w:num w:numId="24">
    <w:abstractNumId w:val="38"/>
  </w:num>
  <w:num w:numId="25">
    <w:abstractNumId w:val="35"/>
  </w:num>
  <w:num w:numId="26">
    <w:abstractNumId w:val="24"/>
  </w:num>
  <w:num w:numId="27">
    <w:abstractNumId w:val="37"/>
  </w:num>
  <w:num w:numId="28">
    <w:abstractNumId w:val="22"/>
  </w:num>
  <w:num w:numId="29">
    <w:abstractNumId w:val="41"/>
  </w:num>
  <w:num w:numId="30">
    <w:abstractNumId w:val="28"/>
  </w:num>
  <w:num w:numId="31">
    <w:abstractNumId w:val="23"/>
  </w:num>
  <w:num w:numId="32">
    <w:abstractNumId w:val="14"/>
  </w:num>
  <w:num w:numId="33">
    <w:abstractNumId w:val="15"/>
  </w:num>
  <w:num w:numId="34">
    <w:abstractNumId w:val="18"/>
  </w:num>
  <w:num w:numId="35">
    <w:abstractNumId w:val="21"/>
  </w:num>
  <w:num w:numId="36">
    <w:abstractNumId w:val="40"/>
  </w:num>
  <w:num w:numId="37">
    <w:abstractNumId w:val="43"/>
  </w:num>
  <w:num w:numId="38">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5473"/>
    <w:rsid w:val="0001782F"/>
    <w:rsid w:val="00024A16"/>
    <w:rsid w:val="000258CA"/>
    <w:rsid w:val="000354D4"/>
    <w:rsid w:val="00041E14"/>
    <w:rsid w:val="00043A83"/>
    <w:rsid w:val="000454A1"/>
    <w:rsid w:val="00045A1F"/>
    <w:rsid w:val="00045AD9"/>
    <w:rsid w:val="00054D68"/>
    <w:rsid w:val="00055C3E"/>
    <w:rsid w:val="0005731D"/>
    <w:rsid w:val="00063E9A"/>
    <w:rsid w:val="00080FB9"/>
    <w:rsid w:val="00083565"/>
    <w:rsid w:val="0008738E"/>
    <w:rsid w:val="00095938"/>
    <w:rsid w:val="000A0716"/>
    <w:rsid w:val="000A0FAA"/>
    <w:rsid w:val="000A11CB"/>
    <w:rsid w:val="000A2BE7"/>
    <w:rsid w:val="000B0BE2"/>
    <w:rsid w:val="000B7B91"/>
    <w:rsid w:val="000C6659"/>
    <w:rsid w:val="000D57A8"/>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1D10"/>
    <w:rsid w:val="00145BEB"/>
    <w:rsid w:val="00145CCF"/>
    <w:rsid w:val="00146118"/>
    <w:rsid w:val="00153E4F"/>
    <w:rsid w:val="00156A9C"/>
    <w:rsid w:val="00184007"/>
    <w:rsid w:val="001968EB"/>
    <w:rsid w:val="00197D48"/>
    <w:rsid w:val="00197F71"/>
    <w:rsid w:val="001A0136"/>
    <w:rsid w:val="001B257E"/>
    <w:rsid w:val="001C0801"/>
    <w:rsid w:val="001C4740"/>
    <w:rsid w:val="001C5A0E"/>
    <w:rsid w:val="001E194D"/>
    <w:rsid w:val="001E68AE"/>
    <w:rsid w:val="001F272A"/>
    <w:rsid w:val="001F4097"/>
    <w:rsid w:val="001F68BA"/>
    <w:rsid w:val="001F739B"/>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4C2"/>
    <w:rsid w:val="0027266E"/>
    <w:rsid w:val="00275940"/>
    <w:rsid w:val="002765EA"/>
    <w:rsid w:val="00277279"/>
    <w:rsid w:val="00283B18"/>
    <w:rsid w:val="00285716"/>
    <w:rsid w:val="00294E87"/>
    <w:rsid w:val="002A0BCB"/>
    <w:rsid w:val="002A3FE3"/>
    <w:rsid w:val="002A6607"/>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57F57"/>
    <w:rsid w:val="0036183F"/>
    <w:rsid w:val="0036546C"/>
    <w:rsid w:val="00367C3F"/>
    <w:rsid w:val="00367C7E"/>
    <w:rsid w:val="003762FB"/>
    <w:rsid w:val="003818B0"/>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2CBB"/>
    <w:rsid w:val="00425DD7"/>
    <w:rsid w:val="0043211C"/>
    <w:rsid w:val="00444D08"/>
    <w:rsid w:val="004547CD"/>
    <w:rsid w:val="004571D1"/>
    <w:rsid w:val="00461D0B"/>
    <w:rsid w:val="0046292C"/>
    <w:rsid w:val="00467CCA"/>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071F"/>
    <w:rsid w:val="004F3A41"/>
    <w:rsid w:val="004F76C0"/>
    <w:rsid w:val="005053AE"/>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0D8"/>
    <w:rsid w:val="00585161"/>
    <w:rsid w:val="00586B77"/>
    <w:rsid w:val="00592535"/>
    <w:rsid w:val="00593906"/>
    <w:rsid w:val="0059402E"/>
    <w:rsid w:val="00597D2D"/>
    <w:rsid w:val="005A6405"/>
    <w:rsid w:val="005A6699"/>
    <w:rsid w:val="005B27D4"/>
    <w:rsid w:val="005C4BAD"/>
    <w:rsid w:val="005C68D7"/>
    <w:rsid w:val="005D6E58"/>
    <w:rsid w:val="005E0C82"/>
    <w:rsid w:val="005E3247"/>
    <w:rsid w:val="005E69D1"/>
    <w:rsid w:val="005F11E9"/>
    <w:rsid w:val="005F3678"/>
    <w:rsid w:val="005F5AD8"/>
    <w:rsid w:val="005F699D"/>
    <w:rsid w:val="00600917"/>
    <w:rsid w:val="006075C6"/>
    <w:rsid w:val="00610F3B"/>
    <w:rsid w:val="0062020E"/>
    <w:rsid w:val="00627C93"/>
    <w:rsid w:val="00640A6E"/>
    <w:rsid w:val="006412EB"/>
    <w:rsid w:val="00641690"/>
    <w:rsid w:val="00652523"/>
    <w:rsid w:val="0066136A"/>
    <w:rsid w:val="00663E5F"/>
    <w:rsid w:val="006659F4"/>
    <w:rsid w:val="00665ADB"/>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13D4"/>
    <w:rsid w:val="006D4DF7"/>
    <w:rsid w:val="006D5421"/>
    <w:rsid w:val="006D704F"/>
    <w:rsid w:val="006E013C"/>
    <w:rsid w:val="006E5FB3"/>
    <w:rsid w:val="006F061A"/>
    <w:rsid w:val="006F6B77"/>
    <w:rsid w:val="0070052C"/>
    <w:rsid w:val="00706E74"/>
    <w:rsid w:val="00707D7A"/>
    <w:rsid w:val="00713C3E"/>
    <w:rsid w:val="00730A7A"/>
    <w:rsid w:val="0073335D"/>
    <w:rsid w:val="00735BF7"/>
    <w:rsid w:val="00737198"/>
    <w:rsid w:val="00740825"/>
    <w:rsid w:val="00742F11"/>
    <w:rsid w:val="007458A1"/>
    <w:rsid w:val="00752A4C"/>
    <w:rsid w:val="00752CB9"/>
    <w:rsid w:val="00753959"/>
    <w:rsid w:val="007548EE"/>
    <w:rsid w:val="0076432A"/>
    <w:rsid w:val="0076713E"/>
    <w:rsid w:val="00773D0C"/>
    <w:rsid w:val="00773FFA"/>
    <w:rsid w:val="0077745B"/>
    <w:rsid w:val="00792B6A"/>
    <w:rsid w:val="00794D81"/>
    <w:rsid w:val="00795B53"/>
    <w:rsid w:val="00796421"/>
    <w:rsid w:val="007A638C"/>
    <w:rsid w:val="007B0A0A"/>
    <w:rsid w:val="007B0F3F"/>
    <w:rsid w:val="007B2DEC"/>
    <w:rsid w:val="007B4723"/>
    <w:rsid w:val="007B53E8"/>
    <w:rsid w:val="007C39C0"/>
    <w:rsid w:val="007E3FE1"/>
    <w:rsid w:val="007E4654"/>
    <w:rsid w:val="007F11B0"/>
    <w:rsid w:val="007F3DCE"/>
    <w:rsid w:val="007F5897"/>
    <w:rsid w:val="008016F0"/>
    <w:rsid w:val="008074FE"/>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266"/>
    <w:rsid w:val="00957B45"/>
    <w:rsid w:val="009605F1"/>
    <w:rsid w:val="00962485"/>
    <w:rsid w:val="00965EF4"/>
    <w:rsid w:val="00981CC0"/>
    <w:rsid w:val="00985DD2"/>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2AC"/>
    <w:rsid w:val="009F49A4"/>
    <w:rsid w:val="009F74DE"/>
    <w:rsid w:val="00A15055"/>
    <w:rsid w:val="00A30215"/>
    <w:rsid w:val="00A41425"/>
    <w:rsid w:val="00A45317"/>
    <w:rsid w:val="00A47819"/>
    <w:rsid w:val="00A47A77"/>
    <w:rsid w:val="00A5192B"/>
    <w:rsid w:val="00A54157"/>
    <w:rsid w:val="00A54F48"/>
    <w:rsid w:val="00A56276"/>
    <w:rsid w:val="00A60356"/>
    <w:rsid w:val="00A60BA8"/>
    <w:rsid w:val="00A66DC9"/>
    <w:rsid w:val="00A76186"/>
    <w:rsid w:val="00A80A9A"/>
    <w:rsid w:val="00A9189E"/>
    <w:rsid w:val="00A94EEA"/>
    <w:rsid w:val="00A979AE"/>
    <w:rsid w:val="00AB0302"/>
    <w:rsid w:val="00AB0505"/>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4117"/>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05D4"/>
    <w:rsid w:val="00BE342A"/>
    <w:rsid w:val="00BE655B"/>
    <w:rsid w:val="00BF106C"/>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13968"/>
    <w:rsid w:val="00D228D9"/>
    <w:rsid w:val="00D445B5"/>
    <w:rsid w:val="00D4565D"/>
    <w:rsid w:val="00D45A2A"/>
    <w:rsid w:val="00D56302"/>
    <w:rsid w:val="00D56F8D"/>
    <w:rsid w:val="00D5767A"/>
    <w:rsid w:val="00D6480E"/>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2DC1"/>
    <w:rsid w:val="00DD3A1D"/>
    <w:rsid w:val="00DE184D"/>
    <w:rsid w:val="00DE2874"/>
    <w:rsid w:val="00DF11D0"/>
    <w:rsid w:val="00DF29FB"/>
    <w:rsid w:val="00DF2D5E"/>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6062D"/>
    <w:rsid w:val="00F62105"/>
    <w:rsid w:val="00F65F96"/>
    <w:rsid w:val="00F67532"/>
    <w:rsid w:val="00F77C2E"/>
    <w:rsid w:val="00F77CF8"/>
    <w:rsid w:val="00F8247A"/>
    <w:rsid w:val="00F93C8E"/>
    <w:rsid w:val="00FA006B"/>
    <w:rsid w:val="00FB105C"/>
    <w:rsid w:val="00FC388A"/>
    <w:rsid w:val="00FC746C"/>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nhideWhenUsed/>
    <w:rsid w:val="00915B7D"/>
    <w:pPr>
      <w:tabs>
        <w:tab w:val="center" w:pos="4677"/>
        <w:tab w:val="right" w:pos="9355"/>
      </w:tabs>
    </w:pPr>
  </w:style>
  <w:style w:type="character" w:customStyle="1" w:styleId="a9">
    <w:name w:val="Верхний колонтитул Знак"/>
    <w:basedOn w:val="a2"/>
    <w:link w:val="a8"/>
    <w:rsid w:val="00915B7D"/>
    <w:rPr>
      <w:rFonts w:ascii="Times New Roman" w:eastAsia="Times New Roman" w:hAnsi="Times New Roman" w:cs="Times New Roman"/>
      <w:sz w:val="24"/>
      <w:szCs w:val="24"/>
      <w:lang w:eastAsia="ru-RU"/>
    </w:rPr>
  </w:style>
  <w:style w:type="paragraph" w:styleId="aa">
    <w:name w:val="footer"/>
    <w:basedOn w:val="a1"/>
    <w:link w:val="ab"/>
    <w:unhideWhenUsed/>
    <w:rsid w:val="00915B7D"/>
    <w:pPr>
      <w:tabs>
        <w:tab w:val="center" w:pos="4677"/>
        <w:tab w:val="right" w:pos="9355"/>
      </w:tabs>
    </w:pPr>
  </w:style>
  <w:style w:type="character" w:customStyle="1" w:styleId="ab">
    <w:name w:val="Нижний колонтитул Знак"/>
    <w:basedOn w:val="a2"/>
    <w:link w:val="aa"/>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uiPriority w:val="99"/>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link w:val="afff8"/>
    <w:uiPriority w:val="99"/>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9">
    <w:name w:val="List"/>
    <w:basedOn w:val="a1"/>
    <w:semiHidden/>
    <w:unhideWhenUsed/>
    <w:rsid w:val="00024A16"/>
    <w:pPr>
      <w:ind w:left="283" w:hanging="283"/>
      <w:contextualSpacing/>
    </w:pPr>
  </w:style>
  <w:style w:type="paragraph" w:customStyle="1" w:styleId="afffa">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b">
    <w:name w:val="Текст_бюл"/>
    <w:basedOn w:val="af1"/>
    <w:link w:val="afffc"/>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c">
    <w:name w:val="Текст_бюл Знак"/>
    <w:link w:val="afffb"/>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d">
    <w:name w:val="Заголовок таблицы"/>
    <w:basedOn w:val="afffa"/>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e">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f">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0">
    <w:name w:val="endnote text"/>
    <w:basedOn w:val="a1"/>
    <w:link w:val="affff1"/>
    <w:semiHidden/>
    <w:rsid w:val="00987D62"/>
    <w:rPr>
      <w:sz w:val="20"/>
      <w:szCs w:val="20"/>
    </w:rPr>
  </w:style>
  <w:style w:type="character" w:customStyle="1" w:styleId="affff1">
    <w:name w:val="Текст концевой сноски Знак"/>
    <w:basedOn w:val="a2"/>
    <w:link w:val="affff0"/>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2">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3">
    <w:name w:val="Термин"/>
    <w:basedOn w:val="a1"/>
    <w:link w:val="affff4"/>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5">
    <w:name w:val="Договор текст"/>
    <w:basedOn w:val="a1"/>
    <w:rsid w:val="00987D62"/>
    <w:pPr>
      <w:shd w:val="clear" w:color="auto" w:fill="FFFFFF"/>
      <w:spacing w:after="100" w:afterAutospacing="1"/>
      <w:jc w:val="both"/>
    </w:pPr>
    <w:rPr>
      <w:sz w:val="20"/>
      <w:szCs w:val="20"/>
    </w:rPr>
  </w:style>
  <w:style w:type="paragraph" w:customStyle="1" w:styleId="affff6">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6"/>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7">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8">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9">
    <w:name w:val="Основной"/>
    <w:basedOn w:val="a1"/>
    <w:rsid w:val="00987D62"/>
    <w:pPr>
      <w:jc w:val="both"/>
    </w:pPr>
    <w:rPr>
      <w:rFonts w:ascii="Arial" w:hAnsi="Arial" w:cs="Arial"/>
    </w:rPr>
  </w:style>
  <w:style w:type="paragraph" w:customStyle="1" w:styleId="affffa">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4">
    <w:name w:val="Термин Знак"/>
    <w:link w:val="affff3"/>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affffb">
    <w:name w:val="Основной текст_"/>
    <w:link w:val="2f2"/>
    <w:rsid w:val="00357F57"/>
    <w:rPr>
      <w:rFonts w:ascii="Times New Roman" w:eastAsia="Times New Roman" w:hAnsi="Times New Roman"/>
      <w:spacing w:val="6"/>
      <w:sz w:val="21"/>
      <w:szCs w:val="21"/>
      <w:shd w:val="clear" w:color="auto" w:fill="FFFFFF"/>
    </w:rPr>
  </w:style>
  <w:style w:type="paragraph" w:customStyle="1" w:styleId="2f2">
    <w:name w:val="Основной текст2"/>
    <w:basedOn w:val="a1"/>
    <w:link w:val="affffb"/>
    <w:rsid w:val="00357F57"/>
    <w:pPr>
      <w:widowControl w:val="0"/>
      <w:shd w:val="clear" w:color="auto" w:fill="FFFFFF"/>
      <w:spacing w:after="600" w:line="0" w:lineRule="atLeast"/>
      <w:jc w:val="both"/>
    </w:pPr>
    <w:rPr>
      <w:rFonts w:cstheme="minorBidi"/>
      <w:spacing w:val="6"/>
      <w:sz w:val="21"/>
      <w:szCs w:val="21"/>
      <w:lang w:eastAsia="en-US"/>
    </w:rPr>
  </w:style>
  <w:style w:type="character" w:customStyle="1" w:styleId="2f3">
    <w:name w:val="Колонтитул (2)_"/>
    <w:basedOn w:val="a2"/>
    <w:link w:val="2f4"/>
    <w:rsid w:val="00640A6E"/>
    <w:rPr>
      <w:rFonts w:ascii="Times New Roman" w:eastAsia="Times New Roman" w:hAnsi="Times New Roman" w:cs="Times New Roman"/>
      <w:b/>
      <w:bCs/>
      <w:spacing w:val="6"/>
      <w:sz w:val="20"/>
      <w:szCs w:val="20"/>
      <w:shd w:val="clear" w:color="auto" w:fill="FFFFFF"/>
    </w:rPr>
  </w:style>
  <w:style w:type="character" w:customStyle="1" w:styleId="2f5">
    <w:name w:val="Основной текст (2)_"/>
    <w:basedOn w:val="a2"/>
    <w:link w:val="2f6"/>
    <w:rsid w:val="00640A6E"/>
    <w:rPr>
      <w:rFonts w:ascii="Times New Roman" w:eastAsia="Times New Roman" w:hAnsi="Times New Roman" w:cs="Times New Roman"/>
      <w:b/>
      <w:bCs/>
      <w:spacing w:val="4"/>
      <w:sz w:val="21"/>
      <w:szCs w:val="21"/>
      <w:shd w:val="clear" w:color="auto" w:fill="FFFFFF"/>
    </w:rPr>
  </w:style>
  <w:style w:type="character" w:customStyle="1" w:styleId="20pt">
    <w:name w:val="Основной текст (2) + Не полужирный;Интервал 0 pt"/>
    <w:basedOn w:val="2f5"/>
    <w:rsid w:val="00640A6E"/>
    <w:rPr>
      <w:rFonts w:ascii="Times New Roman" w:eastAsia="Times New Roman" w:hAnsi="Times New Roman" w:cs="Times New Roman"/>
      <w:b/>
      <w:bCs/>
      <w:color w:val="000000"/>
      <w:spacing w:val="6"/>
      <w:w w:val="100"/>
      <w:position w:val="0"/>
      <w:sz w:val="21"/>
      <w:szCs w:val="21"/>
      <w:shd w:val="clear" w:color="auto" w:fill="FFFFFF"/>
    </w:rPr>
  </w:style>
  <w:style w:type="character" w:customStyle="1" w:styleId="0pt">
    <w:name w:val="Основной текст + Полужирный;Интервал 0 pt"/>
    <w:basedOn w:val="affffb"/>
    <w:rsid w:val="00640A6E"/>
    <w:rPr>
      <w:rFonts w:ascii="Times New Roman" w:eastAsia="Times New Roman" w:hAnsi="Times New Roman" w:cs="Times New Roman"/>
      <w:b/>
      <w:bCs/>
      <w:color w:val="000000"/>
      <w:spacing w:val="4"/>
      <w:w w:val="100"/>
      <w:position w:val="0"/>
      <w:sz w:val="21"/>
      <w:szCs w:val="21"/>
      <w:shd w:val="clear" w:color="auto" w:fill="FFFFFF"/>
      <w:lang w:val="ru-RU"/>
    </w:rPr>
  </w:style>
  <w:style w:type="character" w:customStyle="1" w:styleId="1f1">
    <w:name w:val="Заголовок №1_"/>
    <w:basedOn w:val="a2"/>
    <w:link w:val="1f2"/>
    <w:rsid w:val="00640A6E"/>
    <w:rPr>
      <w:rFonts w:ascii="Times New Roman" w:eastAsia="Times New Roman" w:hAnsi="Times New Roman" w:cs="Times New Roman"/>
      <w:b/>
      <w:bCs/>
      <w:spacing w:val="3"/>
      <w:shd w:val="clear" w:color="auto" w:fill="FFFFFF"/>
    </w:rPr>
  </w:style>
  <w:style w:type="character" w:customStyle="1" w:styleId="2f7">
    <w:name w:val="Заголовок №2_"/>
    <w:basedOn w:val="a2"/>
    <w:link w:val="2f8"/>
    <w:rsid w:val="00640A6E"/>
    <w:rPr>
      <w:rFonts w:ascii="Times New Roman" w:eastAsia="Times New Roman" w:hAnsi="Times New Roman" w:cs="Times New Roman"/>
      <w:b/>
      <w:bCs/>
      <w:spacing w:val="4"/>
      <w:sz w:val="21"/>
      <w:szCs w:val="21"/>
      <w:shd w:val="clear" w:color="auto" w:fill="FFFFFF"/>
    </w:rPr>
  </w:style>
  <w:style w:type="character" w:customStyle="1" w:styleId="1f3">
    <w:name w:val="Основной текст1"/>
    <w:basedOn w:val="affffb"/>
    <w:rsid w:val="00640A6E"/>
    <w:rPr>
      <w:rFonts w:ascii="Times New Roman" w:eastAsia="Times New Roman" w:hAnsi="Times New Roman" w:cs="Times New Roman"/>
      <w:color w:val="000000"/>
      <w:spacing w:val="6"/>
      <w:w w:val="100"/>
      <w:position w:val="0"/>
      <w:sz w:val="21"/>
      <w:szCs w:val="21"/>
      <w:shd w:val="clear" w:color="auto" w:fill="FFFFFF"/>
      <w:lang w:val="ru-RU"/>
    </w:rPr>
  </w:style>
  <w:style w:type="paragraph" w:customStyle="1" w:styleId="2f4">
    <w:name w:val="Колонтитул (2)"/>
    <w:basedOn w:val="a1"/>
    <w:link w:val="2f3"/>
    <w:rsid w:val="00640A6E"/>
    <w:pPr>
      <w:widowControl w:val="0"/>
      <w:shd w:val="clear" w:color="auto" w:fill="FFFFFF"/>
      <w:spacing w:line="0" w:lineRule="atLeast"/>
    </w:pPr>
    <w:rPr>
      <w:b/>
      <w:bCs/>
      <w:spacing w:val="6"/>
      <w:sz w:val="20"/>
      <w:szCs w:val="20"/>
      <w:lang w:eastAsia="en-US"/>
    </w:rPr>
  </w:style>
  <w:style w:type="paragraph" w:customStyle="1" w:styleId="2f6">
    <w:name w:val="Основной текст (2)"/>
    <w:basedOn w:val="a1"/>
    <w:link w:val="2f5"/>
    <w:rsid w:val="00640A6E"/>
    <w:pPr>
      <w:widowControl w:val="0"/>
      <w:shd w:val="clear" w:color="auto" w:fill="FFFFFF"/>
      <w:spacing w:before="600" w:line="278" w:lineRule="exact"/>
      <w:jc w:val="right"/>
    </w:pPr>
    <w:rPr>
      <w:b/>
      <w:bCs/>
      <w:spacing w:val="4"/>
      <w:sz w:val="21"/>
      <w:szCs w:val="21"/>
      <w:lang w:eastAsia="en-US"/>
    </w:rPr>
  </w:style>
  <w:style w:type="paragraph" w:customStyle="1" w:styleId="1f2">
    <w:name w:val="Заголовок №1"/>
    <w:basedOn w:val="a1"/>
    <w:link w:val="1f1"/>
    <w:rsid w:val="00640A6E"/>
    <w:pPr>
      <w:widowControl w:val="0"/>
      <w:shd w:val="clear" w:color="auto" w:fill="FFFFFF"/>
      <w:spacing w:before="300" w:after="300" w:line="0" w:lineRule="atLeast"/>
      <w:jc w:val="both"/>
      <w:outlineLvl w:val="0"/>
    </w:pPr>
    <w:rPr>
      <w:b/>
      <w:bCs/>
      <w:spacing w:val="3"/>
      <w:sz w:val="22"/>
      <w:szCs w:val="22"/>
      <w:lang w:eastAsia="en-US"/>
    </w:rPr>
  </w:style>
  <w:style w:type="paragraph" w:customStyle="1" w:styleId="2f8">
    <w:name w:val="Заголовок №2"/>
    <w:basedOn w:val="a1"/>
    <w:link w:val="2f7"/>
    <w:rsid w:val="00640A6E"/>
    <w:pPr>
      <w:widowControl w:val="0"/>
      <w:shd w:val="clear" w:color="auto" w:fill="FFFFFF"/>
      <w:spacing w:before="300" w:line="274" w:lineRule="exact"/>
      <w:jc w:val="both"/>
      <w:outlineLvl w:val="1"/>
    </w:pPr>
    <w:rPr>
      <w:b/>
      <w:bCs/>
      <w:spacing w:val="4"/>
      <w:sz w:val="21"/>
      <w:szCs w:val="21"/>
      <w:lang w:eastAsia="en-US"/>
    </w:rPr>
  </w:style>
  <w:style w:type="character" w:customStyle="1" w:styleId="afff8">
    <w:name w:val="Без интервала Знак"/>
    <w:link w:val="afff7"/>
    <w:uiPriority w:val="99"/>
    <w:locked/>
    <w:rsid w:val="004F071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mailto:info@bashtel.ru"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hajretdinov@bashtel.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hyperlink" Target="mailto:legostaev.av@mail.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hajretdi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FCDC35DF7E1BFE6557057AB0C7F19015D14DE1A43E1D605jBqAH"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4CD7F-4663-4B39-8CDB-2AF1ECA5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36</Pages>
  <Words>10983</Words>
  <Characters>62607</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66</cp:revision>
  <cp:lastPrinted>2017-08-10T09:43:00Z</cp:lastPrinted>
  <dcterms:created xsi:type="dcterms:W3CDTF">2017-07-20T07:15:00Z</dcterms:created>
  <dcterms:modified xsi:type="dcterms:W3CDTF">2017-08-10T09:43:00Z</dcterms:modified>
</cp:coreProperties>
</file>